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0529A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rPr>
          <w:rFonts w:ascii="Arial" w:hAnsi="Arial" w:cs="Arial"/>
          <w:bCs/>
        </w:rPr>
      </w:pPr>
    </w:p>
    <w:tbl>
      <w:tblPr>
        <w:tblStyle w:val="Grilledutableau"/>
        <w:tblW w:w="0" w:type="auto"/>
        <w:tblLook w:val="04A0" w:firstRow="1" w:lastRow="0" w:firstColumn="1" w:lastColumn="0" w:noHBand="0" w:noVBand="1"/>
      </w:tblPr>
      <w:tblGrid>
        <w:gridCol w:w="10194"/>
      </w:tblGrid>
      <w:tr w:rsidR="00BA43E2" w:rsidTr="00BA43E2">
        <w:tc>
          <w:tcPr>
            <w:tcW w:w="10194" w:type="dxa"/>
          </w:tcPr>
          <w:p w:rsidR="00BA43E2" w:rsidRPr="00BA43E2" w:rsidRDefault="00BA43E2" w:rsidP="005846FB">
            <w:pPr>
              <w:tabs>
                <w:tab w:val="left" w:pos="426"/>
                <w:tab w:val="left" w:pos="851"/>
              </w:tabs>
              <w:jc w:val="both"/>
              <w:rPr>
                <w:rFonts w:ascii="Arial" w:hAnsi="Arial" w:cs="Arial"/>
                <w:b/>
                <w:bCs/>
              </w:rPr>
            </w:pPr>
            <w:r w:rsidRPr="00BA43E2">
              <w:rPr>
                <w:rFonts w:ascii="Wingdings" w:eastAsia="Wingdings" w:hAnsi="Wingdings" w:cs="Wingdings"/>
                <w:b/>
                <w:color w:val="66CCFF"/>
                <w:spacing w:val="-10"/>
              </w:rPr>
              <w:t></w:t>
            </w:r>
            <w:r w:rsidRPr="00BA43E2">
              <w:rPr>
                <w:rFonts w:ascii="Arial" w:eastAsia="Arial" w:hAnsi="Arial" w:cs="Arial"/>
                <w:b/>
                <w:spacing w:val="-10"/>
              </w:rPr>
              <w:t xml:space="preserve">   </w:t>
            </w:r>
            <w:r w:rsidRPr="00BA43E2">
              <w:rPr>
                <w:rFonts w:ascii="Arial" w:hAnsi="Arial" w:cs="Arial"/>
                <w:b/>
              </w:rPr>
              <w:t xml:space="preserve">Objet </w:t>
            </w:r>
            <w:r w:rsidRPr="00BA43E2">
              <w:rPr>
                <w:rFonts w:ascii="Arial" w:hAnsi="Arial" w:cs="Arial"/>
                <w:b/>
                <w:bCs/>
              </w:rPr>
              <w:t>du marché public :</w:t>
            </w:r>
          </w:p>
          <w:p w:rsidR="00BA43E2" w:rsidRPr="00BA43E2" w:rsidRDefault="00BA43E2" w:rsidP="00BA43E2">
            <w:pPr>
              <w:pStyle w:val="Paragraphedeliste"/>
              <w:tabs>
                <w:tab w:val="left" w:pos="426"/>
                <w:tab w:val="left" w:pos="851"/>
              </w:tabs>
              <w:jc w:val="both"/>
              <w:rPr>
                <w:rFonts w:ascii="Arial" w:hAnsi="Arial" w:cs="Arial"/>
              </w:rPr>
            </w:pPr>
            <w:r w:rsidRPr="00BA43E2">
              <w:rPr>
                <w:rFonts w:ascii="Arial" w:hAnsi="Arial" w:cs="Arial"/>
              </w:rPr>
              <w:t>La présente consultation a pour objet l’achat, la livraison et l’installation de réfrigérateurs à dilution avec aimants, répartis selon les lots suivants :</w:t>
            </w:r>
          </w:p>
          <w:p w:rsidR="00BA43E2" w:rsidRPr="00BA43E2" w:rsidRDefault="00BA43E2" w:rsidP="00BA43E2">
            <w:pPr>
              <w:pStyle w:val="Paragraphedeliste"/>
              <w:numPr>
                <w:ilvl w:val="0"/>
                <w:numId w:val="7"/>
              </w:numPr>
              <w:tabs>
                <w:tab w:val="left" w:pos="426"/>
                <w:tab w:val="left" w:pos="851"/>
              </w:tabs>
              <w:jc w:val="both"/>
              <w:rPr>
                <w:rFonts w:ascii="Arial" w:hAnsi="Arial" w:cs="Arial"/>
              </w:rPr>
            </w:pPr>
            <w:r w:rsidRPr="00BA43E2">
              <w:rPr>
                <w:rFonts w:ascii="Arial" w:hAnsi="Arial" w:cs="Arial"/>
              </w:rPr>
              <w:t xml:space="preserve">Lot 1 : Pulse-Tube Dilution </w:t>
            </w:r>
            <w:proofErr w:type="spellStart"/>
            <w:r w:rsidRPr="00BA43E2">
              <w:rPr>
                <w:rFonts w:ascii="Arial" w:hAnsi="Arial" w:cs="Arial"/>
              </w:rPr>
              <w:t>Refrigerator</w:t>
            </w:r>
            <w:proofErr w:type="spellEnd"/>
            <w:r w:rsidRPr="00BA43E2">
              <w:rPr>
                <w:rFonts w:ascii="Arial" w:hAnsi="Arial" w:cs="Arial"/>
              </w:rPr>
              <w:t xml:space="preserve"> </w:t>
            </w:r>
            <w:proofErr w:type="spellStart"/>
            <w:r w:rsidRPr="00BA43E2">
              <w:rPr>
                <w:rFonts w:ascii="Arial" w:hAnsi="Arial" w:cs="Arial"/>
              </w:rPr>
              <w:t>with</w:t>
            </w:r>
            <w:proofErr w:type="spellEnd"/>
            <w:r w:rsidRPr="00BA43E2">
              <w:rPr>
                <w:rFonts w:ascii="Arial" w:hAnsi="Arial" w:cs="Arial"/>
              </w:rPr>
              <w:t xml:space="preserve"> 14T magnet ;</w:t>
            </w:r>
          </w:p>
          <w:p w:rsidR="00BA43E2" w:rsidRPr="005C2D13" w:rsidRDefault="00BA43E2" w:rsidP="005C2D13">
            <w:pPr>
              <w:tabs>
                <w:tab w:val="left" w:pos="426"/>
                <w:tab w:val="left" w:pos="851"/>
              </w:tabs>
              <w:jc w:val="both"/>
              <w:rPr>
                <w:rFonts w:ascii="Arial" w:hAnsi="Arial" w:cs="Arial"/>
              </w:rPr>
            </w:pPr>
          </w:p>
        </w:tc>
      </w:tr>
    </w:tbl>
    <w:p w:rsidR="009B1CD0" w:rsidRDefault="009B1CD0" w:rsidP="005846FB">
      <w:pPr>
        <w:tabs>
          <w:tab w:val="left" w:pos="426"/>
          <w:tab w:val="left" w:pos="851"/>
        </w:tabs>
        <w:jc w:val="both"/>
        <w:rPr>
          <w:rFonts w:ascii="Arial" w:hAnsi="Arial" w:cs="Arial"/>
        </w:rPr>
      </w:pPr>
    </w:p>
    <w:p w:rsidR="009B1CD0" w:rsidRPr="00BA43E2" w:rsidRDefault="009B1CD0" w:rsidP="0083205E">
      <w:pPr>
        <w:tabs>
          <w:tab w:val="left" w:pos="426"/>
          <w:tab w:val="left" w:pos="851"/>
        </w:tabs>
        <w:jc w:val="both"/>
        <w:rPr>
          <w:rFonts w:ascii="Arial" w:hAnsi="Arial" w:cs="Arial"/>
          <w:b/>
          <w:i/>
          <w:sz w:val="18"/>
          <w:szCs w:val="18"/>
        </w:rPr>
      </w:pPr>
      <w:r w:rsidRPr="00BA43E2">
        <w:rPr>
          <w:rFonts w:ascii="Wingdings" w:eastAsia="Wingdings" w:hAnsi="Wingdings" w:cs="Wingdings"/>
          <w:b/>
          <w:color w:val="66CCFF"/>
          <w:spacing w:val="-10"/>
        </w:rPr>
        <w:t></w:t>
      </w:r>
      <w:r w:rsidRPr="00BA43E2">
        <w:rPr>
          <w:rFonts w:ascii="Arial" w:eastAsia="Arial" w:hAnsi="Arial" w:cs="Arial"/>
          <w:b/>
          <w:spacing w:val="-10"/>
        </w:rPr>
        <w:t xml:space="preserve">  </w:t>
      </w:r>
      <w:r w:rsidR="001A07BC" w:rsidRPr="00BA43E2">
        <w:rPr>
          <w:rFonts w:ascii="Arial" w:eastAsia="Arial" w:hAnsi="Arial" w:cs="Arial"/>
          <w:b/>
          <w:spacing w:val="-10"/>
        </w:rPr>
        <w:t xml:space="preserve"> </w:t>
      </w:r>
      <w:r w:rsidRPr="00BA43E2">
        <w:rPr>
          <w:rFonts w:ascii="Arial" w:hAnsi="Arial" w:cs="Arial"/>
          <w:b/>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Pr="005C2D13" w:rsidRDefault="002715F5" w:rsidP="006B5057">
      <w:pPr>
        <w:numPr>
          <w:ilvl w:val="0"/>
          <w:numId w:val="5"/>
        </w:numPr>
        <w:tabs>
          <w:tab w:val="left" w:pos="426"/>
          <w:tab w:val="left" w:pos="851"/>
        </w:tabs>
        <w:ind w:left="851"/>
        <w:jc w:val="both"/>
        <w:rPr>
          <w:rFonts w:ascii="Arial" w:hAnsi="Arial" w:cs="Arial"/>
          <w:b/>
        </w:rPr>
      </w:pPr>
      <w:sdt>
        <w:sdtPr>
          <w:rPr>
            <w:rFonts w:ascii="Arial" w:hAnsi="Arial" w:cs="Arial"/>
            <w:b/>
            <w:lang w:val="en-GB"/>
          </w:rPr>
          <w:id w:val="-29884887"/>
          <w14:checkbox>
            <w14:checked w14:val="0"/>
            <w14:checkedState w14:val="2612" w14:font="MS Gothic"/>
            <w14:uncheckedState w14:val="2610" w14:font="MS Gothic"/>
          </w14:checkbox>
        </w:sdtPr>
        <w:sdtEndPr/>
        <w:sdtContent>
          <w:r w:rsidR="005C2D13">
            <w:rPr>
              <w:rFonts w:ascii="MS Gothic" w:eastAsia="MS Gothic" w:hAnsi="MS Gothic" w:cs="Arial" w:hint="eastAsia"/>
              <w:b/>
              <w:lang w:val="en-GB"/>
            </w:rPr>
            <w:t>☐</w:t>
          </w:r>
        </w:sdtContent>
      </w:sdt>
      <w:r w:rsidR="009B1CD0" w:rsidRPr="005C2D13">
        <w:rPr>
          <w:b/>
        </w:rPr>
        <w:tab/>
      </w:r>
      <w:proofErr w:type="gramStart"/>
      <w:r w:rsidR="009B1CD0" w:rsidRPr="005C2D13">
        <w:rPr>
          <w:b/>
        </w:rPr>
        <w:t>à</w:t>
      </w:r>
      <w:proofErr w:type="gramEnd"/>
      <w:r w:rsidR="009B1CD0" w:rsidRPr="005C2D13">
        <w:rPr>
          <w:b/>
        </w:rPr>
        <w:t xml:space="preserve"> l’ensemble du marché </w:t>
      </w:r>
      <w:r w:rsidR="00FE48C9" w:rsidRPr="005C2D13">
        <w:rPr>
          <w:b/>
        </w:rPr>
        <w:t xml:space="preserve">public </w:t>
      </w:r>
      <w:r w:rsidR="009B1CD0" w:rsidRPr="005C2D13">
        <w:rPr>
          <w:b/>
          <w:i/>
          <w:iCs/>
          <w:sz w:val="18"/>
          <w:szCs w:val="18"/>
        </w:rPr>
        <w:t>(en cas de non allotissement)</w:t>
      </w:r>
      <w:r w:rsidR="00B87564" w:rsidRPr="005C2D13">
        <w:rPr>
          <w:b/>
          <w:i/>
          <w:iCs/>
          <w:sz w:val="18"/>
          <w:szCs w:val="18"/>
        </w:rPr>
        <w:t> </w:t>
      </w:r>
      <w:r w:rsidR="00B87564" w:rsidRPr="005C2D13">
        <w:rPr>
          <w:b/>
          <w:iCs/>
        </w:rPr>
        <w:t>;</w:t>
      </w:r>
    </w:p>
    <w:p w:rsidR="009B1CD0" w:rsidRPr="005C2D13" w:rsidRDefault="009B1CD0" w:rsidP="009B45B9">
      <w:pPr>
        <w:tabs>
          <w:tab w:val="left" w:pos="426"/>
          <w:tab w:val="left" w:pos="851"/>
        </w:tabs>
        <w:jc w:val="both"/>
        <w:rPr>
          <w:rFonts w:ascii="Arial" w:hAnsi="Arial" w:cs="Arial"/>
          <w:b/>
        </w:rPr>
      </w:pPr>
    </w:p>
    <w:p w:rsidR="00B87564" w:rsidRPr="005C2D13" w:rsidRDefault="002715F5" w:rsidP="009B45B9">
      <w:pPr>
        <w:pStyle w:val="fcasegauche"/>
        <w:tabs>
          <w:tab w:val="left" w:pos="851"/>
        </w:tabs>
        <w:spacing w:after="0"/>
        <w:ind w:left="851" w:firstLine="0"/>
        <w:rPr>
          <w:rFonts w:ascii="Arial" w:hAnsi="Arial" w:cs="Arial"/>
          <w:b/>
        </w:rPr>
      </w:pPr>
      <w:sdt>
        <w:sdtPr>
          <w:rPr>
            <w:rFonts w:ascii="Arial" w:hAnsi="Arial" w:cs="Arial"/>
            <w:b/>
            <w:lang w:val="en-GB"/>
          </w:rPr>
          <w:id w:val="-577362954"/>
          <w14:checkbox>
            <w14:checked w14:val="1"/>
            <w14:checkedState w14:val="2612" w14:font="MS Gothic"/>
            <w14:uncheckedState w14:val="2610" w14:font="MS Gothic"/>
          </w14:checkbox>
        </w:sdtPr>
        <w:sdtEndPr/>
        <w:sdtContent>
          <w:r w:rsidR="005C2D13">
            <w:rPr>
              <w:rFonts w:ascii="MS Gothic" w:eastAsia="MS Gothic" w:hAnsi="MS Gothic" w:cs="Arial" w:hint="eastAsia"/>
              <w:b/>
              <w:lang w:val="en-GB"/>
            </w:rPr>
            <w:t>☒</w:t>
          </w:r>
        </w:sdtContent>
      </w:sdt>
      <w:r w:rsidR="009B1CD0" w:rsidRPr="005C2D13">
        <w:rPr>
          <w:rFonts w:ascii="Arial" w:hAnsi="Arial" w:cs="Arial"/>
          <w:b/>
        </w:rPr>
        <w:tab/>
      </w:r>
      <w:proofErr w:type="gramStart"/>
      <w:r w:rsidR="00B87564" w:rsidRPr="005C2D13">
        <w:rPr>
          <w:rFonts w:ascii="Arial" w:hAnsi="Arial" w:cs="Arial"/>
          <w:b/>
        </w:rPr>
        <w:t>au</w:t>
      </w:r>
      <w:proofErr w:type="gramEnd"/>
      <w:r w:rsidR="00B87564" w:rsidRPr="005C2D13">
        <w:rPr>
          <w:rFonts w:ascii="Arial" w:hAnsi="Arial" w:cs="Arial"/>
          <w:b/>
        </w:rPr>
        <w:t xml:space="preserve"> lot n°</w:t>
      </w:r>
      <w:r w:rsidR="005C2D13" w:rsidRPr="005C2D13">
        <w:rPr>
          <w:rFonts w:ascii="Arial" w:hAnsi="Arial" w:cs="Arial"/>
          <w:b/>
        </w:rPr>
        <w:t xml:space="preserve">1 </w:t>
      </w:r>
      <w:r w:rsidR="00B87564" w:rsidRPr="005C2D13">
        <w:rPr>
          <w:rFonts w:ascii="Arial" w:hAnsi="Arial" w:cs="Arial"/>
          <w:b/>
        </w:rPr>
        <w:t xml:space="preserve">du marché </w:t>
      </w:r>
      <w:r w:rsidR="00FE48C9" w:rsidRPr="005C2D13">
        <w:rPr>
          <w:rFonts w:ascii="Arial" w:hAnsi="Arial" w:cs="Arial"/>
          <w:b/>
        </w:rPr>
        <w:t xml:space="preserve">public </w:t>
      </w:r>
      <w:r w:rsidR="00B87564" w:rsidRPr="005C2D13">
        <w:rPr>
          <w:rFonts w:ascii="Arial" w:hAnsi="Arial" w:cs="Arial"/>
          <w:b/>
          <w:i/>
          <w:iCs/>
          <w:sz w:val="18"/>
          <w:szCs w:val="18"/>
        </w:rPr>
        <w:t>(en cas d’allotissement)</w:t>
      </w:r>
      <w:r w:rsidR="00B87564" w:rsidRPr="005C2D13">
        <w:rPr>
          <w:rFonts w:ascii="Arial" w:hAnsi="Arial" w:cs="Arial"/>
          <w:b/>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bookmarkStart w:id="0" w:name="_GoBack"/>
      <w:bookmarkEnd w:id="0"/>
    </w:p>
    <w:p w:rsidR="009B1CD0" w:rsidRPr="005C2D13" w:rsidRDefault="002715F5" w:rsidP="006B5057">
      <w:pPr>
        <w:pStyle w:val="fcasegauche"/>
        <w:numPr>
          <w:ilvl w:val="0"/>
          <w:numId w:val="5"/>
        </w:numPr>
        <w:tabs>
          <w:tab w:val="left" w:pos="851"/>
        </w:tabs>
        <w:spacing w:after="0"/>
        <w:ind w:left="851"/>
        <w:rPr>
          <w:rFonts w:ascii="Arial" w:hAnsi="Arial" w:cs="Arial"/>
          <w:b/>
        </w:rPr>
      </w:pPr>
      <w:sdt>
        <w:sdtPr>
          <w:rPr>
            <w:rFonts w:ascii="Arial" w:hAnsi="Arial" w:cs="Arial"/>
            <w:b/>
            <w:lang w:val="en-GB"/>
          </w:rPr>
          <w:id w:val="83821966"/>
          <w14:checkbox>
            <w14:checked w14:val="1"/>
            <w14:checkedState w14:val="2612" w14:font="MS Gothic"/>
            <w14:uncheckedState w14:val="2610" w14:font="MS Gothic"/>
          </w14:checkbox>
        </w:sdtPr>
        <w:sdtEndPr/>
        <w:sdtContent>
          <w:r w:rsidR="00D82FF0" w:rsidRPr="005C2D13">
            <w:rPr>
              <w:rFonts w:ascii="MS Gothic" w:eastAsia="MS Gothic" w:hAnsi="MS Gothic" w:cs="Arial" w:hint="eastAsia"/>
              <w:b/>
              <w:lang w:val="en-GB"/>
            </w:rPr>
            <w:t>☒</w:t>
          </w:r>
        </w:sdtContent>
      </w:sdt>
      <w:r w:rsidR="009B1CD0" w:rsidRPr="005C2D13">
        <w:rPr>
          <w:rFonts w:ascii="Arial" w:hAnsi="Arial" w:cs="Arial"/>
          <w:b/>
        </w:rPr>
        <w:tab/>
      </w:r>
      <w:proofErr w:type="gramStart"/>
      <w:r w:rsidR="009B1CD0" w:rsidRPr="005C2D13">
        <w:rPr>
          <w:rFonts w:ascii="Arial" w:hAnsi="Arial" w:cs="Arial"/>
          <w:b/>
        </w:rPr>
        <w:t>à</w:t>
      </w:r>
      <w:proofErr w:type="gramEnd"/>
      <w:r w:rsidR="009B1CD0" w:rsidRPr="005C2D13">
        <w:rPr>
          <w:rFonts w:ascii="Arial" w:hAnsi="Arial" w:cs="Arial"/>
          <w:b/>
        </w:rPr>
        <w:t xml:space="preserve"> l’offre de base</w:t>
      </w:r>
      <w:r w:rsidR="004C5755" w:rsidRPr="005C2D13">
        <w:rPr>
          <w:rFonts w:ascii="Arial" w:hAnsi="Arial" w:cs="Arial"/>
          <w:b/>
        </w:rPr>
        <w:t> ;</w:t>
      </w:r>
    </w:p>
    <w:p w:rsidR="009B1CD0" w:rsidRDefault="009B1CD0" w:rsidP="005846FB">
      <w:pPr>
        <w:pStyle w:val="fcasegauche"/>
        <w:tabs>
          <w:tab w:val="left" w:pos="851"/>
        </w:tabs>
        <w:spacing w:after="0"/>
        <w:rPr>
          <w:rFonts w:ascii="Arial" w:hAnsi="Arial" w:cs="Arial"/>
        </w:rPr>
      </w:pPr>
    </w:p>
    <w:p w:rsidR="009B1CD0" w:rsidRPr="005C2D13" w:rsidRDefault="002715F5" w:rsidP="005846FB">
      <w:pPr>
        <w:pStyle w:val="fcasegauche"/>
        <w:tabs>
          <w:tab w:val="left" w:pos="851"/>
        </w:tabs>
        <w:spacing w:after="0"/>
        <w:ind w:left="851" w:firstLine="0"/>
        <w:rPr>
          <w:rFonts w:ascii="Arial" w:hAnsi="Arial" w:cs="Arial"/>
          <w:b/>
        </w:rPr>
      </w:pPr>
      <w:sdt>
        <w:sdtPr>
          <w:rPr>
            <w:rFonts w:ascii="Arial" w:hAnsi="Arial" w:cs="Arial"/>
            <w:b/>
            <w:lang w:val="en-GB"/>
          </w:rPr>
          <w:id w:val="1880585206"/>
          <w14:checkbox>
            <w14:checked w14:val="0"/>
            <w14:checkedState w14:val="2612" w14:font="MS Gothic"/>
            <w14:uncheckedState w14:val="2610" w14:font="MS Gothic"/>
          </w14:checkbox>
        </w:sdtPr>
        <w:sdtEndPr/>
        <w:sdtContent>
          <w:r w:rsidR="00D82FF0" w:rsidRPr="005C2D13">
            <w:rPr>
              <w:rFonts w:ascii="MS Gothic" w:eastAsia="MS Gothic" w:hAnsi="MS Gothic" w:cs="Arial" w:hint="eastAsia"/>
              <w:b/>
              <w:lang w:val="en-GB"/>
            </w:rPr>
            <w:t>☐</w:t>
          </w:r>
        </w:sdtContent>
      </w:sdt>
      <w:r w:rsidR="009B1CD0" w:rsidRPr="005C2D13">
        <w:rPr>
          <w:rFonts w:ascii="Arial" w:hAnsi="Arial" w:cs="Arial"/>
          <w:b/>
        </w:rPr>
        <w:tab/>
      </w:r>
      <w:proofErr w:type="gramStart"/>
      <w:r w:rsidR="009B1CD0" w:rsidRPr="005C2D13">
        <w:rPr>
          <w:rFonts w:ascii="Arial" w:hAnsi="Arial" w:cs="Arial"/>
          <w:b/>
        </w:rPr>
        <w:t>à</w:t>
      </w:r>
      <w:proofErr w:type="gramEnd"/>
      <w:r w:rsidR="009B1CD0" w:rsidRPr="005C2D13">
        <w:rPr>
          <w:rFonts w:ascii="Arial" w:hAnsi="Arial" w:cs="Arial"/>
          <w:b/>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Pr="005C2D13" w:rsidRDefault="005C2D13" w:rsidP="006B5057">
      <w:pPr>
        <w:pStyle w:val="fcasegauche"/>
        <w:numPr>
          <w:ilvl w:val="0"/>
          <w:numId w:val="5"/>
        </w:numPr>
        <w:tabs>
          <w:tab w:val="left" w:pos="851"/>
        </w:tabs>
        <w:spacing w:after="0"/>
        <w:ind w:left="851"/>
        <w:rPr>
          <w:rFonts w:ascii="Arial" w:hAnsi="Arial" w:cs="Arial"/>
          <w:b/>
        </w:rPr>
      </w:pPr>
      <w:r w:rsidRPr="005C2D13">
        <w:rPr>
          <w:rFonts w:ascii="Arial" w:hAnsi="Arial" w:cs="Arial"/>
          <w:b/>
        </w:rPr>
        <w:t>A</w:t>
      </w:r>
      <w:r w:rsidR="006B5057" w:rsidRPr="005C2D13">
        <w:rPr>
          <w:rFonts w:ascii="Arial" w:hAnsi="Arial" w:cs="Arial"/>
          <w:b/>
        </w:rPr>
        <w:t xml:space="preserve">vec les prestations supplémentaires </w:t>
      </w:r>
      <w:r w:rsidRPr="005C2D13">
        <w:rPr>
          <w:rFonts w:ascii="Arial" w:hAnsi="Arial" w:cs="Arial"/>
          <w:b/>
        </w:rPr>
        <w:t xml:space="preserve">(facultatives) </w:t>
      </w:r>
      <w:r w:rsidR="006B5057" w:rsidRPr="005C2D13">
        <w:rPr>
          <w:rFonts w:ascii="Arial" w:hAnsi="Arial" w:cs="Arial"/>
          <w:b/>
        </w:rPr>
        <w:t xml:space="preserve">suivantes : </w:t>
      </w:r>
    </w:p>
    <w:p w:rsidR="005C2D13" w:rsidRDefault="002715F5" w:rsidP="005C2D13">
      <w:pPr>
        <w:pStyle w:val="fcasegauche"/>
        <w:tabs>
          <w:tab w:val="left" w:pos="851"/>
        </w:tabs>
        <w:spacing w:after="0"/>
        <w:ind w:left="851" w:firstLine="0"/>
        <w:rPr>
          <w:rFonts w:ascii="Arial" w:hAnsi="Arial" w:cs="Arial"/>
        </w:rPr>
      </w:pPr>
      <w:sdt>
        <w:sdtPr>
          <w:rPr>
            <w:rFonts w:ascii="Arial" w:hAnsi="Arial" w:cs="Arial"/>
            <w:lang w:val="en-GB"/>
          </w:rPr>
          <w:id w:val="-1403214056"/>
          <w14:checkbox>
            <w14:checked w14:val="0"/>
            <w14:checkedState w14:val="2612" w14:font="MS Gothic"/>
            <w14:uncheckedState w14:val="2610" w14:font="MS Gothic"/>
          </w14:checkbox>
        </w:sdtPr>
        <w:sdtEndPr/>
        <w:sdtContent>
          <w:r w:rsidR="005C2D13">
            <w:rPr>
              <w:rFonts w:ascii="MS Gothic" w:eastAsia="MS Gothic" w:hAnsi="MS Gothic" w:cs="Arial" w:hint="eastAsia"/>
              <w:lang w:val="en-GB"/>
            </w:rPr>
            <w:t>☐</w:t>
          </w:r>
        </w:sdtContent>
      </w:sdt>
      <w:r w:rsidR="005C2D13">
        <w:rPr>
          <w:rFonts w:ascii="Arial" w:hAnsi="Arial" w:cs="Arial"/>
        </w:rPr>
        <w:tab/>
      </w:r>
      <w:r w:rsidR="005C2D13" w:rsidRPr="005C2D13">
        <w:rPr>
          <w:rFonts w:ascii="Arial" w:hAnsi="Arial" w:cs="Arial"/>
        </w:rPr>
        <w:t xml:space="preserve"> V.1 ADVANCED ANTI-VIBRATION SYSTEM</w:t>
      </w:r>
    </w:p>
    <w:p w:rsidR="005C2D13" w:rsidRDefault="002715F5" w:rsidP="005C2D13">
      <w:pPr>
        <w:pStyle w:val="fcasegauche"/>
        <w:tabs>
          <w:tab w:val="left" w:pos="851"/>
        </w:tabs>
        <w:spacing w:after="0"/>
        <w:ind w:left="851" w:firstLine="0"/>
        <w:rPr>
          <w:rFonts w:ascii="Arial" w:hAnsi="Arial" w:cs="Arial"/>
        </w:rPr>
      </w:pPr>
      <w:sdt>
        <w:sdtPr>
          <w:rPr>
            <w:rFonts w:ascii="Arial" w:hAnsi="Arial" w:cs="Arial"/>
            <w:lang w:val="en-GB"/>
          </w:rPr>
          <w:id w:val="-1537740081"/>
          <w14:checkbox>
            <w14:checked w14:val="0"/>
            <w14:checkedState w14:val="2612" w14:font="MS Gothic"/>
            <w14:uncheckedState w14:val="2610" w14:font="MS Gothic"/>
          </w14:checkbox>
        </w:sdtPr>
        <w:sdtEndPr/>
        <w:sdtContent>
          <w:r w:rsidR="005C2D13">
            <w:rPr>
              <w:rFonts w:ascii="MS Gothic" w:eastAsia="MS Gothic" w:hAnsi="MS Gothic" w:cs="Arial" w:hint="eastAsia"/>
              <w:lang w:val="en-GB"/>
            </w:rPr>
            <w:t>☐</w:t>
          </w:r>
        </w:sdtContent>
      </w:sdt>
      <w:r w:rsidR="005C2D13">
        <w:rPr>
          <w:rFonts w:ascii="Arial" w:hAnsi="Arial" w:cs="Arial"/>
        </w:rPr>
        <w:tab/>
      </w:r>
      <w:r w:rsidR="005C2D13" w:rsidRPr="005C2D13">
        <w:rPr>
          <w:rFonts w:ascii="Arial" w:hAnsi="Arial" w:cs="Arial"/>
        </w:rPr>
        <w:t xml:space="preserve"> V.2 AUXILIARY PUMPING UNIT</w:t>
      </w:r>
    </w:p>
    <w:p w:rsidR="005C2D13" w:rsidRDefault="002715F5" w:rsidP="005C2D13">
      <w:pPr>
        <w:pStyle w:val="fcasegauche"/>
        <w:tabs>
          <w:tab w:val="left" w:pos="851"/>
        </w:tabs>
        <w:spacing w:after="0"/>
        <w:ind w:left="851" w:firstLine="0"/>
        <w:rPr>
          <w:rFonts w:ascii="Arial" w:hAnsi="Arial" w:cs="Arial"/>
        </w:rPr>
      </w:pPr>
      <w:sdt>
        <w:sdtPr>
          <w:rPr>
            <w:rFonts w:ascii="Arial" w:hAnsi="Arial" w:cs="Arial"/>
            <w:lang w:val="en-GB"/>
          </w:rPr>
          <w:id w:val="1827482387"/>
          <w14:checkbox>
            <w14:checked w14:val="0"/>
            <w14:checkedState w14:val="2612" w14:font="MS Gothic"/>
            <w14:uncheckedState w14:val="2610" w14:font="MS Gothic"/>
          </w14:checkbox>
        </w:sdtPr>
        <w:sdtEndPr/>
        <w:sdtContent>
          <w:r w:rsidR="005C2D13">
            <w:rPr>
              <w:rFonts w:ascii="MS Gothic" w:eastAsia="MS Gothic" w:hAnsi="MS Gothic" w:cs="Arial" w:hint="eastAsia"/>
              <w:lang w:val="en-GB"/>
            </w:rPr>
            <w:t>☐</w:t>
          </w:r>
        </w:sdtContent>
      </w:sdt>
      <w:r w:rsidR="005C2D13">
        <w:rPr>
          <w:rFonts w:ascii="Arial" w:hAnsi="Arial" w:cs="Arial"/>
        </w:rPr>
        <w:tab/>
      </w:r>
      <w:r w:rsidR="005C2D13" w:rsidRPr="005C2D13">
        <w:rPr>
          <w:rFonts w:ascii="Arial" w:hAnsi="Arial" w:cs="Arial"/>
        </w:rPr>
        <w:t xml:space="preserve"> V.3 SAMPLE HOLDER</w:t>
      </w:r>
    </w:p>
    <w:p w:rsidR="005C2D13" w:rsidRDefault="002715F5" w:rsidP="005C2D13">
      <w:pPr>
        <w:pStyle w:val="fcasegauche"/>
        <w:tabs>
          <w:tab w:val="left" w:pos="851"/>
        </w:tabs>
        <w:spacing w:after="0"/>
        <w:ind w:left="851" w:firstLine="0"/>
        <w:rPr>
          <w:rFonts w:ascii="Arial" w:hAnsi="Arial" w:cs="Arial"/>
        </w:rPr>
      </w:pPr>
      <w:sdt>
        <w:sdtPr>
          <w:rPr>
            <w:rFonts w:ascii="Arial" w:hAnsi="Arial" w:cs="Arial"/>
            <w:lang w:val="en-GB"/>
          </w:rPr>
          <w:id w:val="-733925722"/>
          <w14:checkbox>
            <w14:checked w14:val="0"/>
            <w14:checkedState w14:val="2612" w14:font="MS Gothic"/>
            <w14:uncheckedState w14:val="2610" w14:font="MS Gothic"/>
          </w14:checkbox>
        </w:sdtPr>
        <w:sdtEndPr/>
        <w:sdtContent>
          <w:r w:rsidR="005C2D13">
            <w:rPr>
              <w:rFonts w:ascii="MS Gothic" w:eastAsia="MS Gothic" w:hAnsi="MS Gothic" w:cs="Arial" w:hint="eastAsia"/>
              <w:lang w:val="en-GB"/>
            </w:rPr>
            <w:t>☐</w:t>
          </w:r>
        </w:sdtContent>
      </w:sdt>
      <w:r w:rsidR="005C2D13">
        <w:rPr>
          <w:rFonts w:ascii="Arial" w:hAnsi="Arial" w:cs="Arial"/>
        </w:rPr>
        <w:tab/>
      </w:r>
      <w:r w:rsidR="005C2D13" w:rsidRPr="005C2D13">
        <w:rPr>
          <w:rFonts w:ascii="Arial" w:hAnsi="Arial" w:cs="Arial"/>
        </w:rPr>
        <w:t xml:space="preserve"> V.4 CRYOGENIC FILTER</w:t>
      </w:r>
    </w:p>
    <w:p w:rsidR="005C2D13" w:rsidRDefault="002715F5" w:rsidP="0086071B">
      <w:pPr>
        <w:pStyle w:val="fcasegauche"/>
        <w:tabs>
          <w:tab w:val="left" w:pos="851"/>
          <w:tab w:val="center" w:pos="5527"/>
        </w:tabs>
        <w:spacing w:after="0"/>
        <w:ind w:left="851" w:firstLine="0"/>
        <w:rPr>
          <w:rFonts w:ascii="Arial" w:hAnsi="Arial" w:cs="Arial"/>
        </w:rPr>
      </w:pPr>
      <w:sdt>
        <w:sdtPr>
          <w:rPr>
            <w:rFonts w:ascii="Arial" w:hAnsi="Arial" w:cs="Arial"/>
            <w:lang w:val="en-GB"/>
          </w:rPr>
          <w:id w:val="-184683750"/>
          <w14:checkbox>
            <w14:checked w14:val="0"/>
            <w14:checkedState w14:val="2612" w14:font="MS Gothic"/>
            <w14:uncheckedState w14:val="2610" w14:font="MS Gothic"/>
          </w14:checkbox>
        </w:sdtPr>
        <w:sdtEndPr/>
        <w:sdtContent>
          <w:r w:rsidR="005C2D13">
            <w:rPr>
              <w:rFonts w:ascii="MS Gothic" w:eastAsia="MS Gothic" w:hAnsi="MS Gothic" w:cs="Arial" w:hint="eastAsia"/>
              <w:lang w:val="en-GB"/>
            </w:rPr>
            <w:t>☐</w:t>
          </w:r>
        </w:sdtContent>
      </w:sdt>
      <w:r w:rsidR="005C2D13">
        <w:rPr>
          <w:rFonts w:ascii="Arial" w:hAnsi="Arial" w:cs="Arial"/>
        </w:rPr>
        <w:tab/>
      </w:r>
      <w:r w:rsidR="005C2D13" w:rsidRPr="005C2D13">
        <w:rPr>
          <w:rFonts w:ascii="Arial" w:hAnsi="Arial" w:cs="Arial"/>
        </w:rPr>
        <w:t xml:space="preserve"> V.5 ROOM TEMPERATURE FILTER</w:t>
      </w:r>
      <w:r w:rsidR="0086071B">
        <w:rPr>
          <w:rFonts w:ascii="Arial" w:hAnsi="Arial" w:cs="Arial"/>
        </w:rPr>
        <w:tab/>
      </w:r>
    </w:p>
    <w:p w:rsidR="005C2D13" w:rsidRDefault="002715F5" w:rsidP="005C2D13">
      <w:pPr>
        <w:pStyle w:val="fcasegauche"/>
        <w:tabs>
          <w:tab w:val="left" w:pos="851"/>
        </w:tabs>
        <w:spacing w:after="0"/>
        <w:ind w:left="851" w:firstLine="0"/>
        <w:rPr>
          <w:rFonts w:ascii="Arial" w:hAnsi="Arial" w:cs="Arial"/>
        </w:rPr>
      </w:pPr>
      <w:sdt>
        <w:sdtPr>
          <w:rPr>
            <w:rFonts w:ascii="Arial" w:hAnsi="Arial" w:cs="Arial"/>
            <w:lang w:val="en-GB"/>
          </w:rPr>
          <w:id w:val="-1681653206"/>
          <w14:checkbox>
            <w14:checked w14:val="0"/>
            <w14:checkedState w14:val="2612" w14:font="MS Gothic"/>
            <w14:uncheckedState w14:val="2610" w14:font="MS Gothic"/>
          </w14:checkbox>
        </w:sdtPr>
        <w:sdtEndPr/>
        <w:sdtContent>
          <w:r w:rsidR="005C2D13">
            <w:rPr>
              <w:rFonts w:ascii="MS Gothic" w:eastAsia="MS Gothic" w:hAnsi="MS Gothic" w:cs="Arial" w:hint="eastAsia"/>
              <w:lang w:val="en-GB"/>
            </w:rPr>
            <w:t>☐</w:t>
          </w:r>
        </w:sdtContent>
      </w:sdt>
      <w:r w:rsidR="005C2D13">
        <w:rPr>
          <w:rFonts w:ascii="Arial" w:hAnsi="Arial" w:cs="Arial"/>
        </w:rPr>
        <w:tab/>
      </w:r>
      <w:r w:rsidR="005C2D13" w:rsidRPr="005C2D13">
        <w:rPr>
          <w:rFonts w:ascii="Arial" w:hAnsi="Arial" w:cs="Arial"/>
        </w:rPr>
        <w:t xml:space="preserve"> V.6 BREAKOUT BOX</w:t>
      </w:r>
    </w:p>
    <w:p w:rsidR="005C2D13" w:rsidRDefault="002715F5" w:rsidP="005C2D13">
      <w:pPr>
        <w:pStyle w:val="fcasegauche"/>
        <w:tabs>
          <w:tab w:val="left" w:pos="851"/>
        </w:tabs>
        <w:spacing w:after="0"/>
        <w:ind w:left="851" w:firstLine="0"/>
        <w:rPr>
          <w:rFonts w:ascii="Arial" w:hAnsi="Arial" w:cs="Arial"/>
        </w:rPr>
      </w:pPr>
      <w:sdt>
        <w:sdtPr>
          <w:rPr>
            <w:rFonts w:ascii="Arial" w:hAnsi="Arial" w:cs="Arial"/>
            <w:lang w:val="en-GB"/>
          </w:rPr>
          <w:id w:val="1319924515"/>
          <w14:checkbox>
            <w14:checked w14:val="0"/>
            <w14:checkedState w14:val="2612" w14:font="MS Gothic"/>
            <w14:uncheckedState w14:val="2610" w14:font="MS Gothic"/>
          </w14:checkbox>
        </w:sdtPr>
        <w:sdtEndPr/>
        <w:sdtContent>
          <w:r w:rsidR="005C2D13">
            <w:rPr>
              <w:rFonts w:ascii="MS Gothic" w:eastAsia="MS Gothic" w:hAnsi="MS Gothic" w:cs="Arial" w:hint="eastAsia"/>
              <w:lang w:val="en-GB"/>
            </w:rPr>
            <w:t>☐</w:t>
          </w:r>
        </w:sdtContent>
      </w:sdt>
      <w:r w:rsidR="005C2D13">
        <w:rPr>
          <w:rFonts w:ascii="Arial" w:hAnsi="Arial" w:cs="Arial"/>
        </w:rPr>
        <w:tab/>
      </w:r>
      <w:r w:rsidR="005C2D13" w:rsidRPr="005C2D13">
        <w:rPr>
          <w:rFonts w:ascii="Arial" w:hAnsi="Arial" w:cs="Arial"/>
        </w:rPr>
        <w:t xml:space="preserve"> V.7 HELIUM 3</w:t>
      </w:r>
    </w:p>
    <w:p w:rsidR="005C2D13" w:rsidRDefault="002715F5" w:rsidP="005C2D13">
      <w:pPr>
        <w:pStyle w:val="fcasegauche"/>
        <w:tabs>
          <w:tab w:val="left" w:pos="851"/>
        </w:tabs>
        <w:spacing w:after="0"/>
        <w:ind w:left="851" w:firstLine="0"/>
        <w:rPr>
          <w:rFonts w:ascii="Arial" w:hAnsi="Arial" w:cs="Arial"/>
        </w:rPr>
      </w:pPr>
      <w:sdt>
        <w:sdtPr>
          <w:rPr>
            <w:rFonts w:ascii="Arial" w:hAnsi="Arial" w:cs="Arial"/>
            <w:lang w:val="en-GB"/>
          </w:rPr>
          <w:id w:val="-1712879631"/>
          <w14:checkbox>
            <w14:checked w14:val="0"/>
            <w14:checkedState w14:val="2612" w14:font="MS Gothic"/>
            <w14:uncheckedState w14:val="2610" w14:font="MS Gothic"/>
          </w14:checkbox>
        </w:sdtPr>
        <w:sdtEndPr/>
        <w:sdtContent>
          <w:r w:rsidR="005C2D13">
            <w:rPr>
              <w:rFonts w:ascii="MS Gothic" w:eastAsia="MS Gothic" w:hAnsi="MS Gothic" w:cs="Arial" w:hint="eastAsia"/>
              <w:lang w:val="en-GB"/>
            </w:rPr>
            <w:t>☐</w:t>
          </w:r>
        </w:sdtContent>
      </w:sdt>
      <w:r w:rsidR="005C2D13">
        <w:rPr>
          <w:rFonts w:ascii="Arial" w:hAnsi="Arial" w:cs="Arial"/>
        </w:rPr>
        <w:tab/>
      </w:r>
      <w:r w:rsidR="005C2D13" w:rsidRPr="005C2D13">
        <w:rPr>
          <w:rFonts w:ascii="Arial" w:hAnsi="Arial" w:cs="Arial"/>
        </w:rPr>
        <w:t xml:space="preserve"> V.8 WARRANTY EXTENSION</w:t>
      </w:r>
    </w:p>
    <w:p w:rsidR="005C2D13" w:rsidRDefault="002715F5" w:rsidP="005C2D13">
      <w:pPr>
        <w:pStyle w:val="fcasegauche"/>
        <w:tabs>
          <w:tab w:val="left" w:pos="851"/>
        </w:tabs>
        <w:spacing w:after="0"/>
        <w:ind w:left="851" w:firstLine="0"/>
        <w:rPr>
          <w:rFonts w:ascii="Arial" w:hAnsi="Arial" w:cs="Arial"/>
        </w:rPr>
      </w:pPr>
      <w:sdt>
        <w:sdtPr>
          <w:rPr>
            <w:rFonts w:ascii="Arial" w:hAnsi="Arial" w:cs="Arial"/>
            <w:lang w:val="en-GB"/>
          </w:rPr>
          <w:id w:val="1989047664"/>
          <w14:checkbox>
            <w14:checked w14:val="0"/>
            <w14:checkedState w14:val="2612" w14:font="MS Gothic"/>
            <w14:uncheckedState w14:val="2610" w14:font="MS Gothic"/>
          </w14:checkbox>
        </w:sdtPr>
        <w:sdtEndPr/>
        <w:sdtContent>
          <w:r w:rsidR="005C2D13">
            <w:rPr>
              <w:rFonts w:ascii="MS Gothic" w:eastAsia="MS Gothic" w:hAnsi="MS Gothic" w:cs="Arial" w:hint="eastAsia"/>
              <w:lang w:val="en-GB"/>
            </w:rPr>
            <w:t>☐</w:t>
          </w:r>
        </w:sdtContent>
      </w:sdt>
      <w:r w:rsidR="005C2D13">
        <w:rPr>
          <w:rFonts w:ascii="Arial" w:hAnsi="Arial" w:cs="Arial"/>
        </w:rPr>
        <w:tab/>
      </w:r>
      <w:r w:rsidR="005C2D13" w:rsidRPr="005C2D13">
        <w:rPr>
          <w:rFonts w:ascii="Arial" w:hAnsi="Arial" w:cs="Arial"/>
        </w:rPr>
        <w:t xml:space="preserve"> V.9 ADDITIONAL SAMPLE CONTAINER</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5C2D13" w:rsidRDefault="002715F5" w:rsidP="005846FB">
      <w:pPr>
        <w:tabs>
          <w:tab w:val="left" w:pos="851"/>
        </w:tabs>
        <w:spacing w:before="120"/>
        <w:ind w:left="1135" w:hanging="284"/>
        <w:jc w:val="both"/>
        <w:rPr>
          <w:rFonts w:ascii="Arial" w:hAnsi="Arial" w:cs="Arial"/>
          <w:i/>
          <w:lang w:val="en-GB"/>
        </w:rPr>
      </w:pPr>
      <w:sdt>
        <w:sdtPr>
          <w:rPr>
            <w:rFonts w:ascii="Arial" w:hAnsi="Arial" w:cs="Arial"/>
            <w:lang w:val="en-GB"/>
          </w:rPr>
          <w:id w:val="-1878084110"/>
          <w14:checkbox>
            <w14:checked w14:val="1"/>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D82FF0">
        <w:rPr>
          <w:rFonts w:ascii="Arial" w:hAnsi="Arial" w:cs="Arial"/>
          <w:lang w:val="en-GB"/>
        </w:rPr>
        <w:t xml:space="preserve"> </w:t>
      </w:r>
      <w:r w:rsidR="009B1CD0">
        <w:rPr>
          <w:rFonts w:ascii="Arial" w:hAnsi="Arial" w:cs="Arial"/>
          <w:lang w:val="en-GB"/>
        </w:rPr>
        <w:t xml:space="preserve">CCAP </w:t>
      </w:r>
    </w:p>
    <w:p w:rsidR="009B1CD0" w:rsidRPr="00CD185D" w:rsidRDefault="002715F5" w:rsidP="005846FB">
      <w:pPr>
        <w:tabs>
          <w:tab w:val="left" w:pos="851"/>
        </w:tabs>
        <w:spacing w:before="120"/>
        <w:ind w:left="1135" w:hanging="284"/>
        <w:jc w:val="both"/>
        <w:rPr>
          <w:lang w:val="en-US"/>
        </w:rPr>
      </w:pPr>
      <w:sdt>
        <w:sdtPr>
          <w:rPr>
            <w:rFonts w:ascii="Arial" w:hAnsi="Arial" w:cs="Arial"/>
            <w:lang w:val="en-GB"/>
          </w:rPr>
          <w:id w:val="2019505182"/>
          <w14:checkbox>
            <w14:checked w14:val="1"/>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D82FF0">
        <w:rPr>
          <w:rFonts w:ascii="Arial" w:hAnsi="Arial" w:cs="Arial"/>
          <w:lang w:val="en-GB"/>
        </w:rPr>
        <w:t xml:space="preserve"> </w:t>
      </w:r>
      <w:r w:rsidR="009B1CD0">
        <w:rPr>
          <w:rFonts w:ascii="Arial" w:hAnsi="Arial" w:cs="Arial"/>
          <w:lang w:val="en-GB"/>
        </w:rPr>
        <w:t>CCAG </w:t>
      </w:r>
      <w:r w:rsidR="00E5096F">
        <w:rPr>
          <w:rFonts w:ascii="Arial" w:hAnsi="Arial" w:cs="Arial"/>
          <w:lang w:val="en-GB"/>
        </w:rPr>
        <w:t>- FCS</w:t>
      </w:r>
    </w:p>
    <w:p w:rsidR="00E5096F" w:rsidRPr="00E5096F" w:rsidRDefault="002715F5" w:rsidP="00E5096F">
      <w:pPr>
        <w:tabs>
          <w:tab w:val="left" w:pos="851"/>
        </w:tabs>
        <w:spacing w:before="120"/>
        <w:ind w:left="1135" w:hanging="284"/>
        <w:jc w:val="both"/>
        <w:rPr>
          <w:i/>
          <w:lang w:val="en-US"/>
        </w:rPr>
      </w:pPr>
      <w:sdt>
        <w:sdtPr>
          <w:rPr>
            <w:rFonts w:ascii="Arial" w:hAnsi="Arial" w:cs="Arial"/>
            <w:lang w:val="en-GB"/>
          </w:rPr>
          <w:id w:val="-1052457589"/>
          <w14:checkbox>
            <w14:checked w14:val="1"/>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D82FF0">
        <w:rPr>
          <w:rFonts w:ascii="Arial" w:hAnsi="Arial" w:cs="Arial"/>
          <w:lang w:val="en-GB"/>
        </w:rPr>
        <w:t xml:space="preserve"> </w:t>
      </w:r>
      <w:r w:rsidR="009B1CD0">
        <w:rPr>
          <w:rFonts w:ascii="Arial" w:hAnsi="Arial" w:cs="Arial"/>
          <w:lang w:val="en-GB"/>
        </w:rPr>
        <w:t xml:space="preserve">CCTP </w:t>
      </w:r>
    </w:p>
    <w:p w:rsidR="009B1CD0" w:rsidRPr="00CD185D" w:rsidRDefault="009B1CD0" w:rsidP="0061068C">
      <w:pPr>
        <w:tabs>
          <w:tab w:val="left" w:pos="851"/>
        </w:tabs>
        <w:spacing w:before="120"/>
        <w:ind w:left="1135" w:hanging="284"/>
        <w:jc w:val="both"/>
        <w:rPr>
          <w:lang w:val="en-US"/>
        </w:rPr>
      </w:pPr>
    </w:p>
    <w:p w:rsidR="00E5096F" w:rsidRPr="00E5096F" w:rsidRDefault="002715F5" w:rsidP="00E5096F">
      <w:pPr>
        <w:tabs>
          <w:tab w:val="left" w:pos="851"/>
        </w:tabs>
        <w:spacing w:before="120"/>
        <w:ind w:left="1135" w:hanging="284"/>
        <w:jc w:val="both"/>
        <w:rPr>
          <w:i/>
          <w:lang w:val="en-US"/>
        </w:rPr>
      </w:pPr>
      <w:sdt>
        <w:sdtPr>
          <w:rPr>
            <w:rFonts w:ascii="Arial" w:hAnsi="Arial" w:cs="Arial"/>
            <w:lang w:val="en-GB"/>
          </w:rPr>
          <w:id w:val="1827467868"/>
          <w14:checkbox>
            <w14:checked w14:val="1"/>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D82FF0">
        <w:rPr>
          <w:rFonts w:ascii="Arial" w:hAnsi="Arial" w:cs="Arial"/>
        </w:rPr>
        <w:t xml:space="preserve"> </w:t>
      </w:r>
      <w:r w:rsidR="009B1CD0">
        <w:rPr>
          <w:rFonts w:ascii="Arial" w:hAnsi="Arial" w:cs="Arial"/>
        </w:rPr>
        <w:t>Autres</w:t>
      </w:r>
      <w:r w:rsidR="00E5096F">
        <w:rPr>
          <w:rFonts w:ascii="Arial" w:hAnsi="Arial" w:cs="Arial"/>
        </w:rPr>
        <w:t> :</w:t>
      </w:r>
      <w:r w:rsidR="009B1CD0">
        <w:rPr>
          <w:rFonts w:ascii="Arial" w:hAnsi="Arial" w:cs="Arial"/>
        </w:rPr>
        <w:t> </w:t>
      </w:r>
      <w:r w:rsidR="00E5096F">
        <w:rPr>
          <w:rFonts w:ascii="Arial" w:hAnsi="Arial" w:cs="Arial"/>
        </w:rPr>
        <w:t xml:space="preserve">RC </w:t>
      </w:r>
    </w:p>
    <w:p w:rsidR="009B1CD0" w:rsidRDefault="009B1CD0" w:rsidP="00710FD6">
      <w:pPr>
        <w:tabs>
          <w:tab w:val="left" w:pos="851"/>
        </w:tabs>
        <w:spacing w:before="120"/>
        <w:ind w:left="1135" w:hanging="284"/>
        <w:jc w:val="both"/>
        <w:rPr>
          <w:rFonts w:ascii="Arial" w:hAnsi="Arial" w:cs="Arial"/>
        </w:rPr>
      </w:pPr>
    </w:p>
    <w:p w:rsidR="009B1CD0" w:rsidRDefault="009B1CD0" w:rsidP="00710FD6">
      <w:pPr>
        <w:tabs>
          <w:tab w:val="left" w:pos="851"/>
        </w:tabs>
        <w:jc w:val="both"/>
        <w:rPr>
          <w:rFonts w:ascii="Arial" w:hAnsi="Arial" w:cs="Arial"/>
        </w:rPr>
      </w:pPr>
    </w:p>
    <w:p w:rsidR="009B1CD0" w:rsidRDefault="00D82FF0" w:rsidP="00E47798">
      <w:pPr>
        <w:tabs>
          <w:tab w:val="left" w:pos="851"/>
        </w:tabs>
        <w:jc w:val="both"/>
        <w:rPr>
          <w:rFonts w:ascii="Arial" w:hAnsi="Arial" w:cs="Arial"/>
        </w:rPr>
      </w:pPr>
      <w:r>
        <w:rPr>
          <w:rFonts w:ascii="Arial" w:hAnsi="Arial" w:cs="Arial"/>
        </w:rPr>
        <w:t>E</w:t>
      </w:r>
      <w:r w:rsidR="009B1CD0">
        <w:rPr>
          <w:rFonts w:ascii="Arial" w:hAnsi="Arial" w:cs="Arial"/>
        </w:rPr>
        <w:t>t conformément à leurs clauses,</w:t>
      </w:r>
    </w:p>
    <w:p w:rsidR="009B1CD0" w:rsidRDefault="009B1CD0" w:rsidP="0083205E">
      <w:pPr>
        <w:tabs>
          <w:tab w:val="left" w:pos="851"/>
        </w:tabs>
        <w:jc w:val="both"/>
        <w:rPr>
          <w:rFonts w:ascii="Arial" w:hAnsi="Arial" w:cs="Arial"/>
        </w:rPr>
      </w:pPr>
    </w:p>
    <w:p w:rsidR="009B1CD0" w:rsidRDefault="002715F5" w:rsidP="006B5057">
      <w:pPr>
        <w:tabs>
          <w:tab w:val="left" w:pos="851"/>
        </w:tabs>
        <w:ind w:left="851"/>
        <w:jc w:val="both"/>
        <w:rPr>
          <w:rFonts w:ascii="Arial" w:hAnsi="Arial" w:cs="Arial"/>
        </w:rPr>
      </w:pPr>
      <w:sdt>
        <w:sdtPr>
          <w:rPr>
            <w:rFonts w:ascii="Arial" w:hAnsi="Arial" w:cs="Arial"/>
            <w:lang w:val="en-GB"/>
          </w:rPr>
          <w:id w:val="-636334198"/>
          <w14:checkbox>
            <w14:checked w14:val="0"/>
            <w14:checkedState w14:val="2612" w14:font="MS Gothic"/>
            <w14:uncheckedState w14:val="2610" w14:font="MS Gothic"/>
          </w14:checkbox>
        </w:sdtPr>
        <w:sdtEndPr/>
        <w:sdtContent>
          <w:r w:rsidR="00D82FF0">
            <w:rPr>
              <w:rFonts w:ascii="MS Gothic" w:eastAsia="MS Gothic" w:hAnsi="MS Gothic" w:cs="Arial" w:hint="eastAsia"/>
              <w:lang w:val="en-GB"/>
            </w:rPr>
            <w:t>☐</w:t>
          </w:r>
        </w:sdtContent>
      </w:sdt>
      <w:r w:rsidR="009B1CD0">
        <w:rPr>
          <w:rFonts w:ascii="Arial" w:hAnsi="Arial" w:cs="Arial"/>
        </w:rPr>
        <w:t xml:space="preserve"> </w:t>
      </w:r>
      <w:r w:rsidR="001A07BC">
        <w:rPr>
          <w:rFonts w:ascii="Arial" w:hAnsi="Arial" w:cs="Arial"/>
        </w:rPr>
        <w:t xml:space="preserve"> L</w:t>
      </w:r>
      <w:r w:rsidR="00D90A00">
        <w:rPr>
          <w:rFonts w:ascii="Arial" w:hAnsi="Arial" w:cs="Arial"/>
        </w:rPr>
        <w:t xml:space="preserve">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2715F5" w:rsidP="0083205E">
      <w:pPr>
        <w:tabs>
          <w:tab w:val="left" w:pos="851"/>
        </w:tabs>
        <w:spacing w:before="120"/>
        <w:ind w:left="1701"/>
        <w:jc w:val="both"/>
        <w:rPr>
          <w:rFonts w:ascii="Arial" w:hAnsi="Arial" w:cs="Arial"/>
          <w:i/>
          <w:sz w:val="18"/>
          <w:szCs w:val="18"/>
        </w:rPr>
      </w:pPr>
      <w:sdt>
        <w:sdtPr>
          <w:rPr>
            <w:rFonts w:ascii="Arial" w:hAnsi="Arial" w:cs="Arial"/>
            <w:lang w:val="en-GB"/>
          </w:rPr>
          <w:id w:val="-1736852948"/>
          <w14:checkbox>
            <w14:checked w14:val="0"/>
            <w14:checkedState w14:val="2612" w14:font="MS Gothic"/>
            <w14:uncheckedState w14:val="2610" w14:font="MS Gothic"/>
          </w14:checkbox>
        </w:sdtPr>
        <w:sdtEndPr/>
        <w:sdtContent>
          <w:r w:rsidR="00D82FF0">
            <w:rPr>
              <w:rFonts w:ascii="MS Gothic" w:eastAsia="MS Gothic" w:hAnsi="MS Gothic" w:cs="Arial" w:hint="eastAsia"/>
              <w:lang w:val="en-GB"/>
            </w:rPr>
            <w:t>☐</w:t>
          </w:r>
        </w:sdtContent>
      </w:sdt>
      <w:r w:rsidR="009B1CD0">
        <w:rPr>
          <w:rFonts w:ascii="Arial" w:hAnsi="Arial" w:cs="Arial"/>
        </w:rPr>
        <w:t xml:space="preserve"> </w:t>
      </w:r>
      <w:r w:rsidR="001A07BC">
        <w:rPr>
          <w:rFonts w:ascii="Arial" w:hAnsi="Arial" w:cs="Arial"/>
        </w:rPr>
        <w:t>S</w:t>
      </w:r>
      <w:r w:rsidR="009B1CD0">
        <w:rPr>
          <w:rFonts w:ascii="Arial" w:hAnsi="Arial" w:cs="Arial"/>
        </w:rPr>
        <w:t>’engage,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2715F5" w:rsidP="009B45B9">
      <w:pPr>
        <w:tabs>
          <w:tab w:val="left" w:pos="851"/>
        </w:tabs>
        <w:ind w:left="1701"/>
        <w:jc w:val="both"/>
        <w:rPr>
          <w:rFonts w:ascii="Arial" w:hAnsi="Arial" w:cs="Arial"/>
          <w:i/>
          <w:sz w:val="18"/>
          <w:szCs w:val="18"/>
        </w:rPr>
      </w:pPr>
      <w:sdt>
        <w:sdtPr>
          <w:rPr>
            <w:rFonts w:ascii="Arial" w:hAnsi="Arial" w:cs="Arial"/>
            <w:lang w:val="en-GB"/>
          </w:rPr>
          <w:id w:val="-1943144395"/>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rPr>
          <w:rFonts w:ascii="Arial" w:hAnsi="Arial" w:cs="Arial"/>
        </w:rPr>
        <w:t xml:space="preserve"> </w:t>
      </w:r>
      <w:r w:rsidR="001A07BC">
        <w:rPr>
          <w:rFonts w:ascii="Arial" w:hAnsi="Arial" w:cs="Arial"/>
        </w:rPr>
        <w:t>E</w:t>
      </w:r>
      <w:r w:rsidR="009B1CD0">
        <w:rPr>
          <w:rFonts w:ascii="Arial" w:hAnsi="Arial" w:cs="Arial"/>
        </w:rPr>
        <w:t>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2715F5" w:rsidP="006B5057">
      <w:pPr>
        <w:tabs>
          <w:tab w:val="left" w:pos="851"/>
        </w:tabs>
        <w:ind w:left="851"/>
        <w:jc w:val="both"/>
        <w:rPr>
          <w:rFonts w:ascii="Arial" w:hAnsi="Arial" w:cs="Arial"/>
          <w:i/>
          <w:sz w:val="18"/>
          <w:szCs w:val="18"/>
        </w:rPr>
      </w:pPr>
      <w:sdt>
        <w:sdtPr>
          <w:rPr>
            <w:rFonts w:ascii="Arial" w:hAnsi="Arial" w:cs="Arial"/>
            <w:lang w:val="en-GB"/>
          </w:rPr>
          <w:id w:val="-1591154905"/>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rPr>
          <w:rFonts w:ascii="Arial" w:hAnsi="Arial" w:cs="Arial"/>
        </w:rPr>
        <w:t xml:space="preserve"> </w:t>
      </w:r>
      <w:r w:rsidR="001A07BC">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2715F5" w:rsidP="009B45B9">
      <w:pPr>
        <w:pStyle w:val="fcase1ertab"/>
        <w:tabs>
          <w:tab w:val="clear" w:pos="426"/>
          <w:tab w:val="left" w:pos="851"/>
        </w:tabs>
        <w:spacing w:before="120"/>
        <w:ind w:left="0" w:firstLine="851"/>
      </w:pPr>
      <w:sdt>
        <w:sdtPr>
          <w:rPr>
            <w:rFonts w:ascii="Arial" w:hAnsi="Arial" w:cs="Arial"/>
            <w:lang w:val="en-GB"/>
          </w:rPr>
          <w:id w:val="693732025"/>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rPr>
          <w:rFonts w:ascii="Arial" w:hAnsi="Arial" w:cs="Arial"/>
        </w:rPr>
        <w:t xml:space="preserve"> </w:t>
      </w:r>
      <w:r w:rsidR="001A07BC">
        <w:rPr>
          <w:rFonts w:ascii="Arial" w:hAnsi="Arial" w:cs="Arial"/>
        </w:rPr>
        <w:t>A</w:t>
      </w:r>
      <w:r w:rsidR="009B1CD0">
        <w:rPr>
          <w:rFonts w:ascii="Arial" w:hAnsi="Arial" w:cs="Arial"/>
        </w:rPr>
        <w:t>ux prix indiqués ci-dessous ;</w:t>
      </w:r>
    </w:p>
    <w:p w:rsidR="009B1CD0" w:rsidRDefault="002715F5" w:rsidP="009B45B9">
      <w:pPr>
        <w:tabs>
          <w:tab w:val="left" w:pos="426"/>
          <w:tab w:val="left" w:pos="851"/>
        </w:tabs>
        <w:spacing w:before="120"/>
        <w:ind w:left="1701"/>
        <w:jc w:val="both"/>
      </w:pPr>
      <w:sdt>
        <w:sdtPr>
          <w:rPr>
            <w:rFonts w:ascii="Arial" w:hAnsi="Arial" w:cs="Arial"/>
            <w:lang w:val="en-GB"/>
          </w:rPr>
          <w:id w:val="1592743296"/>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t xml:space="preserve"> Taux de la TVA : </w:t>
      </w:r>
    </w:p>
    <w:p w:rsidR="009B1CD0" w:rsidRDefault="002715F5" w:rsidP="009B45B9">
      <w:pPr>
        <w:tabs>
          <w:tab w:val="left" w:pos="426"/>
          <w:tab w:val="left" w:pos="851"/>
        </w:tabs>
        <w:spacing w:before="240"/>
        <w:ind w:left="1701"/>
        <w:jc w:val="both"/>
      </w:pPr>
      <w:sdt>
        <w:sdtPr>
          <w:rPr>
            <w:rFonts w:ascii="Arial" w:hAnsi="Arial" w:cs="Arial"/>
            <w:lang w:val="en-GB"/>
          </w:rPr>
          <w:id w:val="-1983149804"/>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5C2D13">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9B1CD0" w:rsidRDefault="009B1CD0" w:rsidP="005C2D13">
      <w:pPr>
        <w:pStyle w:val="fcase1ertab"/>
        <w:tabs>
          <w:tab w:val="left" w:pos="851"/>
        </w:tabs>
        <w:spacing w:before="120"/>
        <w:ind w:left="2268" w:firstLine="0"/>
        <w:jc w:val="left"/>
      </w:pPr>
      <w:r>
        <w:rPr>
          <w:rFonts w:ascii="Arial" w:hAnsi="Arial" w:cs="Arial"/>
        </w:rPr>
        <w:t>Montant hors taxes arrêté en lettres à : ………………………………………………………...................................</w:t>
      </w:r>
    </w:p>
    <w:p w:rsidR="009B1CD0" w:rsidRDefault="002715F5" w:rsidP="009B45B9">
      <w:pPr>
        <w:tabs>
          <w:tab w:val="left" w:pos="426"/>
          <w:tab w:val="left" w:pos="709"/>
          <w:tab w:val="left" w:pos="851"/>
        </w:tabs>
        <w:spacing w:before="240"/>
        <w:ind w:left="1701"/>
        <w:jc w:val="both"/>
        <w:rPr>
          <w:rFonts w:ascii="Arial" w:hAnsi="Arial" w:cs="Arial"/>
        </w:rPr>
      </w:pPr>
      <w:sdt>
        <w:sdtPr>
          <w:rPr>
            <w:rFonts w:ascii="Arial" w:hAnsi="Arial" w:cs="Arial"/>
            <w:lang w:val="en-GB"/>
          </w:rPr>
          <w:id w:val="647791853"/>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t xml:space="preserve"> Montant TTC</w:t>
      </w:r>
      <w:r w:rsidR="009B1CD0">
        <w:rPr>
          <w:rStyle w:val="Caractresdenotedebasdepage"/>
        </w:rPr>
        <w:footnoteReference w:customMarkFollows="1" w:id="3"/>
        <w:t>4 </w:t>
      </w:r>
      <w:r w:rsidR="009B1CD0">
        <w:t>:</w:t>
      </w:r>
    </w:p>
    <w:p w:rsidR="009B1CD0" w:rsidRDefault="009B1CD0" w:rsidP="005C2D13">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9B1CD0" w:rsidRDefault="009B1CD0" w:rsidP="005C2D13">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r>
        <w:rPr>
          <w:rFonts w:ascii="Arial" w:hAnsi="Arial" w:cs="Arial"/>
          <w:u w:val="single"/>
        </w:rPr>
        <w:t>OU</w:t>
      </w:r>
    </w:p>
    <w:p w:rsidR="009B1CD0" w:rsidRDefault="002715F5" w:rsidP="009B45B9">
      <w:pPr>
        <w:pStyle w:val="fcase1ertab"/>
        <w:tabs>
          <w:tab w:val="clear" w:pos="426"/>
          <w:tab w:val="left" w:pos="851"/>
        </w:tabs>
        <w:spacing w:before="120"/>
        <w:ind w:firstLine="142"/>
        <w:rPr>
          <w:rFonts w:ascii="Arial" w:hAnsi="Arial" w:cs="Arial"/>
        </w:rPr>
      </w:pPr>
      <w:sdt>
        <w:sdtPr>
          <w:rPr>
            <w:rFonts w:ascii="Arial" w:hAnsi="Arial" w:cs="Arial"/>
            <w:lang w:val="en-GB"/>
          </w:rPr>
          <w:id w:val="-789208256"/>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rPr>
          <w:rFonts w:ascii="Arial" w:hAnsi="Arial" w:cs="Arial"/>
        </w:rPr>
        <w:t xml:space="preserve"> </w:t>
      </w:r>
      <w:r w:rsidR="001A07BC">
        <w:rPr>
          <w:rFonts w:ascii="Arial" w:hAnsi="Arial" w:cs="Arial"/>
        </w:rPr>
        <w:t>A</w:t>
      </w:r>
      <w:r w:rsidR="009B1CD0">
        <w:rPr>
          <w:rFonts w:ascii="Arial" w:hAnsi="Arial" w:cs="Arial"/>
        </w:rPr>
        <w:t xml:space="preserve">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2715F5" w:rsidP="009B45B9">
      <w:pPr>
        <w:pStyle w:val="fcase1ertab"/>
        <w:tabs>
          <w:tab w:val="clear" w:pos="426"/>
          <w:tab w:val="left" w:pos="851"/>
        </w:tabs>
        <w:spacing w:before="120"/>
        <w:ind w:left="0" w:firstLine="851"/>
        <w:rPr>
          <w:rFonts w:ascii="Arial" w:hAnsi="Arial" w:cs="Arial"/>
        </w:rPr>
      </w:pPr>
      <w:sdt>
        <w:sdtPr>
          <w:rPr>
            <w:rFonts w:ascii="Arial" w:hAnsi="Arial" w:cs="Arial"/>
            <w:lang w:val="en-GB"/>
          </w:rPr>
          <w:id w:val="622119228"/>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354C04">
        <w:rPr>
          <w:rFonts w:ascii="Arial" w:hAnsi="Arial" w:cs="Arial"/>
          <w:i/>
          <w:iCs/>
        </w:rPr>
        <w:t xml:space="preserve"> </w:t>
      </w:r>
      <w:r w:rsidR="001A07BC">
        <w:rPr>
          <w:rFonts w:ascii="Arial" w:hAnsi="Arial" w:cs="Arial"/>
        </w:rPr>
        <w:t>C</w:t>
      </w:r>
      <w:r w:rsidR="00354C04">
        <w:rPr>
          <w:rFonts w:ascii="Arial" w:hAnsi="Arial" w:cs="Arial"/>
        </w:rPr>
        <w:t>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lang w:val="en-GB"/>
          </w:rPr>
          <w:id w:val="1609857303"/>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354C04">
        <w:rPr>
          <w:rFonts w:ascii="Arial" w:hAnsi="Arial" w:cs="Arial"/>
          <w:iCs/>
        </w:rPr>
        <w:t xml:space="preserve"> </w:t>
      </w:r>
      <w:r w:rsidR="001A07BC">
        <w:rPr>
          <w:rFonts w:ascii="Arial" w:hAnsi="Arial" w:cs="Arial"/>
        </w:rPr>
        <w:t>S</w:t>
      </w:r>
      <w:r w:rsidR="00354C04">
        <w:rPr>
          <w:rFonts w:ascii="Arial" w:hAnsi="Arial" w:cs="Arial"/>
        </w:rPr>
        <w:t>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1A07BC">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sidR="001A07BC">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rPr>
            <w:rFonts w:ascii="Arial" w:hAnsi="Arial" w:cs="Arial"/>
            <w:lang w:val="en-GB"/>
          </w:rPr>
          <w:id w:val="-1109962763"/>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tab/>
      </w:r>
      <w:r w:rsidR="009D661E">
        <w:t>Non</w:t>
      </w:r>
      <w:r>
        <w:tab/>
      </w:r>
      <w:r>
        <w:tab/>
      </w:r>
      <w:r>
        <w:tab/>
      </w:r>
      <w:sdt>
        <w:sdtPr>
          <w:rPr>
            <w:rFonts w:ascii="Arial" w:hAnsi="Arial" w:cs="Arial"/>
            <w:lang w:val="en-GB"/>
          </w:rPr>
          <w:id w:val="-1015992082"/>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sdt>
        <w:sdtPr>
          <w:rPr>
            <w:rFonts w:ascii="Arial" w:hAnsi="Arial" w:cs="Arial"/>
            <w:lang w:val="en-GB"/>
          </w:rPr>
          <w:id w:val="1832716015"/>
          <w14:checkbox>
            <w14:checked w14:val="1"/>
            <w14:checkedState w14:val="2612" w14:font="MS Gothic"/>
            <w14:uncheckedState w14:val="2610" w14:font="MS Gothic"/>
          </w14:checkbox>
        </w:sdtPr>
        <w:sdtEndPr/>
        <w:sdtContent>
          <w:r w:rsidR="001A07BC">
            <w:rPr>
              <w:rFonts w:ascii="MS Gothic" w:eastAsia="MS Gothic" w:hAnsi="MS Gothic" w:cs="Arial" w:hint="eastAsia"/>
              <w:lang w:val="en-GB"/>
            </w:rPr>
            <w:t>☒</w:t>
          </w:r>
        </w:sdtContent>
      </w:sdt>
      <w:r w:rsidR="009B1CD0">
        <w:rPr>
          <w:rFonts w:ascii="Arial" w:hAnsi="Arial" w:cs="Arial"/>
        </w:rPr>
        <w:tab/>
      </w:r>
      <w:r w:rsidR="001A07BC">
        <w:rPr>
          <w:rFonts w:ascii="Arial" w:hAnsi="Arial" w:cs="Arial"/>
        </w:rPr>
        <w:t>L</w:t>
      </w:r>
      <w:r w:rsidR="009B1CD0">
        <w:rPr>
          <w:rFonts w:ascii="Arial" w:hAnsi="Arial" w:cs="Arial"/>
        </w:rPr>
        <w:t xml:space="preserve">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sdt>
        <w:sdtPr>
          <w:rPr>
            <w:rFonts w:ascii="Arial" w:hAnsi="Arial" w:cs="Arial"/>
            <w:lang w:val="en-GB"/>
          </w:rPr>
          <w:id w:val="1247697487"/>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rPr>
          <w:rFonts w:ascii="Arial" w:hAnsi="Arial" w:cs="Arial"/>
        </w:rPr>
        <w:tab/>
      </w:r>
      <w:r w:rsidR="001A07BC">
        <w:rPr>
          <w:rFonts w:ascii="Arial" w:hAnsi="Arial" w:cs="Arial"/>
        </w:rPr>
        <w:t>L</w:t>
      </w:r>
      <w:r w:rsidR="009B1CD0">
        <w:rPr>
          <w:rFonts w:ascii="Arial" w:hAnsi="Arial" w:cs="Arial"/>
        </w:rPr>
        <w:t>a date de notification de l’ordre de service ;</w:t>
      </w:r>
    </w:p>
    <w:p w:rsidR="009B1CD0" w:rsidRDefault="00844DAA" w:rsidP="009B45B9">
      <w:pPr>
        <w:tabs>
          <w:tab w:val="left" w:pos="851"/>
        </w:tabs>
        <w:spacing w:before="120"/>
        <w:ind w:left="1134" w:hanging="567"/>
        <w:jc w:val="both"/>
        <w:rPr>
          <w:rFonts w:ascii="Arial" w:hAnsi="Arial" w:cs="Arial"/>
          <w:b/>
        </w:rPr>
      </w:pPr>
      <w:r>
        <w:tab/>
      </w:r>
      <w:sdt>
        <w:sdtPr>
          <w:rPr>
            <w:rFonts w:ascii="Arial" w:hAnsi="Arial" w:cs="Arial"/>
            <w:lang w:val="en-GB"/>
          </w:rPr>
          <w:id w:val="-768773545"/>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rPr>
          <w:rFonts w:ascii="Arial" w:hAnsi="Arial" w:cs="Arial"/>
        </w:rPr>
        <w:tab/>
      </w:r>
      <w:r w:rsidR="001A07BC">
        <w:rPr>
          <w:rFonts w:ascii="Arial" w:hAnsi="Arial" w:cs="Arial"/>
        </w:rPr>
        <w:t>L</w:t>
      </w:r>
      <w:r w:rsidR="009B1CD0">
        <w:rPr>
          <w:rFonts w:ascii="Arial" w:hAnsi="Arial" w:cs="Arial"/>
        </w:rPr>
        <w:t xml:space="preserve">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sdt>
        <w:sdtPr>
          <w:rPr>
            <w:rFonts w:ascii="Arial" w:hAnsi="Arial" w:cs="Arial"/>
            <w:lang w:val="en-GB"/>
          </w:rPr>
          <w:id w:val="-994491037"/>
          <w14:checkbox>
            <w14:checked w14:val="1"/>
            <w14:checkedState w14:val="2612" w14:font="MS Gothic"/>
            <w14:uncheckedState w14:val="2610" w14:font="MS Gothic"/>
          </w14:checkbox>
        </w:sdtPr>
        <w:sdtEndPr/>
        <w:sdtContent>
          <w:r w:rsidR="001A07BC">
            <w:rPr>
              <w:rFonts w:ascii="MS Gothic" w:eastAsia="MS Gothic" w:hAnsi="MS Gothic" w:cs="Arial" w:hint="eastAsia"/>
              <w:lang w:val="en-GB"/>
            </w:rPr>
            <w:t>☒</w:t>
          </w:r>
        </w:sdtContent>
      </w:sdt>
      <w:r>
        <w:tab/>
      </w:r>
      <w:r w:rsidR="009D661E">
        <w:t>Non</w:t>
      </w:r>
      <w:r>
        <w:tab/>
      </w:r>
      <w:r>
        <w:tab/>
      </w:r>
      <w:r>
        <w:tab/>
      </w:r>
      <w:sdt>
        <w:sdtPr>
          <w:rPr>
            <w:rFonts w:ascii="Arial" w:hAnsi="Arial" w:cs="Arial"/>
            <w:lang w:val="en-GB"/>
          </w:rPr>
          <w:id w:val="1104767652"/>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lastRenderedPageBreak/>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2715F5" w:rsidP="0083205E">
      <w:pPr>
        <w:pStyle w:val="fcase1ertab"/>
        <w:tabs>
          <w:tab w:val="clear" w:pos="426"/>
          <w:tab w:val="left" w:pos="851"/>
        </w:tabs>
        <w:spacing w:before="120"/>
        <w:ind w:left="0" w:firstLine="851"/>
        <w:rPr>
          <w:rFonts w:ascii="Arial" w:hAnsi="Arial" w:cs="Arial"/>
        </w:rPr>
      </w:pPr>
      <w:sdt>
        <w:sdtPr>
          <w:rPr>
            <w:rFonts w:ascii="Arial" w:hAnsi="Arial" w:cs="Arial"/>
            <w:lang w:val="en-GB"/>
          </w:rPr>
          <w:id w:val="2017575555"/>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354C04">
        <w:rPr>
          <w:rFonts w:ascii="Arial" w:hAnsi="Arial" w:cs="Arial"/>
          <w:i/>
          <w:iCs/>
        </w:rPr>
        <w:t xml:space="preserve"> </w:t>
      </w:r>
      <w:r w:rsidR="001A07BC">
        <w:rPr>
          <w:rFonts w:ascii="Arial" w:hAnsi="Arial" w:cs="Arial"/>
        </w:rPr>
        <w:t>C</w:t>
      </w:r>
      <w:r w:rsidR="00354C04">
        <w:rPr>
          <w:rFonts w:ascii="Arial" w:hAnsi="Arial" w:cs="Arial"/>
        </w:rPr>
        <w:t>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lang w:val="en-GB"/>
          </w:rPr>
          <w:id w:val="-1844764096"/>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715F5" w:rsidP="001C733C">
      <w:pPr>
        <w:pStyle w:val="fcasegauche"/>
        <w:tabs>
          <w:tab w:val="left" w:pos="426"/>
          <w:tab w:val="left" w:pos="851"/>
        </w:tabs>
        <w:spacing w:after="0"/>
        <w:ind w:left="0" w:firstLine="0"/>
        <w:jc w:val="left"/>
        <w:rPr>
          <w:rFonts w:ascii="Arial" w:hAnsi="Arial" w:cs="Arial"/>
        </w:rPr>
      </w:pPr>
      <w:sdt>
        <w:sdtPr>
          <w:rPr>
            <w:rFonts w:ascii="Arial" w:hAnsi="Arial" w:cs="Arial"/>
            <w:lang w:val="en-GB"/>
          </w:rPr>
          <w:id w:val="803503391"/>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rPr>
            <w:rFonts w:ascii="Arial" w:hAnsi="Arial" w:cs="Arial"/>
            <w:lang w:val="en-GB"/>
          </w:rPr>
          <w:id w:val="1813908149"/>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1A07BC">
        <w:t xml:space="preserve">  </w:t>
      </w:r>
      <w:r w:rsidR="001A07BC">
        <w:rPr>
          <w:rFonts w:ascii="Arial" w:hAnsi="Arial" w:cs="Arial"/>
        </w:rPr>
        <w:t>P</w:t>
      </w:r>
      <w:r w:rsidR="002904AF">
        <w:rPr>
          <w:rFonts w:ascii="Arial" w:hAnsi="Arial" w:cs="Arial"/>
        </w:rPr>
        <w:t>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r w:rsidR="001A07BC">
        <w:rPr>
          <w:rFonts w:ascii="Arial" w:hAnsi="Arial" w:cs="Arial"/>
          <w:i/>
          <w:sz w:val="18"/>
          <w:szCs w:val="18"/>
        </w:rPr>
        <w:t>Joindre</w:t>
      </w:r>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715F5" w:rsidP="002904AF">
      <w:pPr>
        <w:tabs>
          <w:tab w:val="left" w:pos="851"/>
        </w:tabs>
        <w:ind w:left="1701" w:hanging="850"/>
        <w:jc w:val="both"/>
        <w:rPr>
          <w:rFonts w:ascii="Arial" w:hAnsi="Arial" w:cs="Arial"/>
          <w:iCs/>
        </w:rPr>
      </w:pPr>
      <w:sdt>
        <w:sdtPr>
          <w:rPr>
            <w:rFonts w:ascii="Arial" w:hAnsi="Arial" w:cs="Arial"/>
            <w:lang w:val="en-GB"/>
          </w:rPr>
          <w:id w:val="98151276"/>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1A07BC">
        <w:t xml:space="preserve">  </w:t>
      </w:r>
      <w:r w:rsidR="001A07BC">
        <w:rPr>
          <w:rFonts w:ascii="Arial" w:hAnsi="Arial" w:cs="Arial"/>
        </w:rPr>
        <w:t>P</w:t>
      </w:r>
      <w:r w:rsidR="002904AF">
        <w:rPr>
          <w:rFonts w:ascii="Arial" w:hAnsi="Arial" w:cs="Arial"/>
        </w:rPr>
        <w:t>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r w:rsidR="001A07BC">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rPr>
            <w:rFonts w:ascii="Arial" w:hAnsi="Arial" w:cs="Arial"/>
            <w:lang w:val="en-GB"/>
          </w:rPr>
          <w:id w:val="-1081222779"/>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Pr>
          <w:rFonts w:ascii="Arial" w:hAnsi="Arial" w:cs="Arial"/>
          <w:i/>
          <w:iCs/>
        </w:rPr>
        <w:t xml:space="preserve"> </w:t>
      </w:r>
      <w:r>
        <w:rPr>
          <w:rFonts w:ascii="Arial" w:hAnsi="Arial" w:cs="Arial"/>
        </w:rPr>
        <w:tab/>
      </w:r>
      <w:r w:rsidR="001A07BC">
        <w:rPr>
          <w:rFonts w:ascii="Arial" w:hAnsi="Arial" w:cs="Arial"/>
        </w:rPr>
        <w:t xml:space="preserve"> O</w:t>
      </w:r>
      <w:r>
        <w:rPr>
          <w:rFonts w:ascii="Arial" w:hAnsi="Arial" w:cs="Arial"/>
        </w:rPr>
        <w:t>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r w:rsidR="001A07BC">
        <w:rPr>
          <w:rFonts w:ascii="Arial" w:hAnsi="Arial" w:cs="Arial"/>
          <w:i/>
          <w:sz w:val="18"/>
          <w:szCs w:val="18"/>
        </w:rPr>
        <w:t>H</w:t>
      </w:r>
      <w:r w:rsidRPr="00C83930">
        <w:rPr>
          <w:rFonts w:ascii="Arial" w:hAnsi="Arial" w:cs="Arial"/>
          <w:i/>
          <w:sz w:val="18"/>
          <w:szCs w:val="18"/>
        </w:rPr>
        <w:t xml:space="preserve">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715F5" w:rsidP="006C4338">
      <w:pPr>
        <w:tabs>
          <w:tab w:val="left" w:pos="851"/>
        </w:tabs>
        <w:rPr>
          <w:rFonts w:ascii="Arial" w:hAnsi="Arial" w:cs="Arial"/>
          <w:i/>
          <w:sz w:val="18"/>
          <w:szCs w:val="18"/>
        </w:rPr>
      </w:pPr>
      <w:sdt>
        <w:sdtPr>
          <w:rPr>
            <w:rFonts w:ascii="Arial" w:hAnsi="Arial" w:cs="Arial"/>
            <w:lang w:val="en-GB"/>
          </w:rPr>
          <w:id w:val="783459202"/>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E5096F">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2715F5" w:rsidP="009B45B9">
      <w:pPr>
        <w:tabs>
          <w:tab w:val="left" w:pos="851"/>
        </w:tabs>
        <w:ind w:left="1701" w:hanging="850"/>
        <w:jc w:val="both"/>
        <w:rPr>
          <w:rFonts w:ascii="Arial" w:hAnsi="Arial" w:cs="Arial"/>
        </w:rPr>
      </w:pPr>
      <w:sdt>
        <w:sdtPr>
          <w:rPr>
            <w:rFonts w:ascii="Arial" w:hAnsi="Arial" w:cs="Arial"/>
            <w:lang w:val="en-GB"/>
          </w:rPr>
          <w:id w:val="499239741"/>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174626">
        <w:t xml:space="preserve">  </w:t>
      </w:r>
      <w:r w:rsidR="00174626">
        <w:rPr>
          <w:rFonts w:ascii="Arial" w:hAnsi="Arial" w:cs="Arial"/>
        </w:rPr>
        <w:t>D</w:t>
      </w:r>
      <w:r w:rsidR="00AE7831">
        <w:rPr>
          <w:rFonts w:ascii="Arial" w:hAnsi="Arial" w:cs="Arial"/>
        </w:rPr>
        <w:t>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2715F5" w:rsidP="009B45B9">
      <w:pPr>
        <w:tabs>
          <w:tab w:val="left" w:pos="851"/>
        </w:tabs>
        <w:ind w:left="1701" w:hanging="850"/>
        <w:jc w:val="both"/>
        <w:rPr>
          <w:rFonts w:ascii="Arial" w:hAnsi="Arial" w:cs="Arial"/>
          <w:iCs/>
        </w:rPr>
      </w:pPr>
      <w:sdt>
        <w:sdtPr>
          <w:rPr>
            <w:rFonts w:ascii="Arial" w:hAnsi="Arial" w:cs="Arial"/>
            <w:lang w:val="en-GB"/>
          </w:rPr>
          <w:id w:val="1129819802"/>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174626">
        <w:rPr>
          <w:rFonts w:ascii="Arial" w:hAnsi="Arial" w:cs="Arial"/>
        </w:rPr>
        <w:t xml:space="preserve">  D</w:t>
      </w:r>
      <w:r w:rsidR="00036500">
        <w:rPr>
          <w:rFonts w:ascii="Arial" w:hAnsi="Arial" w:cs="Arial"/>
        </w:rPr>
        <w:t xml:space="preserve">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rPr>
            <w:rFonts w:ascii="Arial" w:hAnsi="Arial" w:cs="Arial"/>
            <w:lang w:val="en-GB"/>
          </w:rPr>
          <w:id w:val="-1516607972"/>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036500">
        <w:rPr>
          <w:rFonts w:ascii="Arial" w:hAnsi="Arial" w:cs="Arial"/>
          <w:i/>
          <w:iCs/>
        </w:rPr>
        <w:t xml:space="preserve"> </w:t>
      </w:r>
      <w:r w:rsidR="00036500">
        <w:rPr>
          <w:rFonts w:ascii="Arial" w:hAnsi="Arial" w:cs="Arial"/>
        </w:rPr>
        <w:tab/>
      </w:r>
      <w:r w:rsidR="00174626">
        <w:rPr>
          <w:rFonts w:ascii="Arial" w:hAnsi="Arial" w:cs="Arial"/>
        </w:rPr>
        <w:t xml:space="preserve">  D</w:t>
      </w:r>
      <w:r w:rsidR="00036500">
        <w:rPr>
          <w:rFonts w:ascii="Arial" w:hAnsi="Arial" w:cs="Arial"/>
        </w:rPr>
        <w:t>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174626">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23D9" w:rsidRPr="00A475B8" w:rsidRDefault="009B1CD0" w:rsidP="009B23D9">
      <w:pPr>
        <w:pStyle w:val="Titre1"/>
        <w:tabs>
          <w:tab w:val="left" w:pos="851"/>
        </w:tabs>
        <w:ind w:left="0"/>
        <w:jc w:val="both"/>
        <w:rPr>
          <w:rFonts w:ascii="Arial" w:hAnsi="Arial" w:cs="Arial"/>
          <w:b w:val="0"/>
          <w:bCs/>
          <w:i/>
          <w:iCs/>
          <w:sz w:val="18"/>
          <w:szCs w:val="18"/>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23D9" w:rsidRDefault="009B23D9" w:rsidP="009B23D9">
      <w:pPr>
        <w:numPr>
          <w:ilvl w:val="0"/>
          <w:numId w:val="1"/>
        </w:numPr>
        <w:jc w:val="both"/>
        <w:rPr>
          <w:rFonts w:ascii="Arial" w:hAnsi="Arial" w:cs="Arial"/>
          <w:b/>
          <w:bCs/>
        </w:rPr>
      </w:pPr>
      <w:bookmarkStart w:id="1" w:name="_Hlk96674555"/>
      <w:r w:rsidRPr="00CA5B15">
        <w:rPr>
          <w:rFonts w:ascii="Arial" w:hAnsi="Arial" w:cs="Arial"/>
          <w:b/>
          <w:bCs/>
        </w:rPr>
        <w:t>CNRS – DELEGATION ALPES</w:t>
      </w:r>
    </w:p>
    <w:p w:rsidR="009B23D9" w:rsidRPr="00CA5B15" w:rsidRDefault="009B23D9" w:rsidP="009B23D9">
      <w:pPr>
        <w:numPr>
          <w:ilvl w:val="0"/>
          <w:numId w:val="1"/>
        </w:numPr>
        <w:jc w:val="both"/>
        <w:rPr>
          <w:rFonts w:ascii="Arial" w:hAnsi="Arial" w:cs="Arial"/>
          <w:b/>
          <w:bCs/>
        </w:rPr>
      </w:pPr>
    </w:p>
    <w:p w:rsidR="009B23D9" w:rsidRPr="00CA5B15" w:rsidRDefault="009B23D9" w:rsidP="009B23D9">
      <w:pPr>
        <w:numPr>
          <w:ilvl w:val="0"/>
          <w:numId w:val="1"/>
        </w:numPr>
        <w:jc w:val="both"/>
        <w:rPr>
          <w:rFonts w:ascii="Arial" w:hAnsi="Arial" w:cs="Arial"/>
          <w:b/>
          <w:bCs/>
        </w:rPr>
      </w:pPr>
      <w:r w:rsidRPr="00CA5B15">
        <w:rPr>
          <w:rFonts w:ascii="Arial" w:hAnsi="Arial" w:cs="Arial"/>
          <w:b/>
          <w:bCs/>
        </w:rPr>
        <w:t>25 rue des Martyrs</w:t>
      </w:r>
      <w:r>
        <w:rPr>
          <w:rFonts w:ascii="Arial" w:hAnsi="Arial" w:cs="Arial"/>
          <w:b/>
          <w:bCs/>
        </w:rPr>
        <w:t xml:space="preserve"> – Pôle Achats/Marchés</w:t>
      </w:r>
    </w:p>
    <w:p w:rsidR="009B23D9" w:rsidRPr="00CA5B15" w:rsidRDefault="009B23D9" w:rsidP="009B23D9">
      <w:pPr>
        <w:numPr>
          <w:ilvl w:val="0"/>
          <w:numId w:val="1"/>
        </w:numPr>
        <w:jc w:val="both"/>
        <w:rPr>
          <w:rFonts w:ascii="Arial" w:hAnsi="Arial" w:cs="Arial"/>
          <w:b/>
          <w:bCs/>
        </w:rPr>
      </w:pPr>
      <w:r w:rsidRPr="00CA5B15">
        <w:rPr>
          <w:rFonts w:ascii="Arial" w:hAnsi="Arial" w:cs="Arial"/>
          <w:b/>
          <w:bCs/>
        </w:rPr>
        <w:t>BP 166</w:t>
      </w:r>
    </w:p>
    <w:p w:rsidR="009B23D9" w:rsidRPr="00CA5B15" w:rsidRDefault="009B23D9" w:rsidP="009B23D9">
      <w:pPr>
        <w:numPr>
          <w:ilvl w:val="0"/>
          <w:numId w:val="1"/>
        </w:numPr>
        <w:jc w:val="both"/>
        <w:rPr>
          <w:rFonts w:ascii="Arial" w:hAnsi="Arial" w:cs="Arial"/>
          <w:b/>
          <w:bCs/>
        </w:rPr>
      </w:pPr>
      <w:r w:rsidRPr="00CA5B15">
        <w:rPr>
          <w:rFonts w:ascii="Arial" w:hAnsi="Arial" w:cs="Arial"/>
          <w:b/>
          <w:bCs/>
        </w:rPr>
        <w:t>38042 GRENOBLE Cedex 9</w:t>
      </w:r>
    </w:p>
    <w:p w:rsidR="009B23D9" w:rsidRDefault="009B23D9" w:rsidP="009B23D9">
      <w:pPr>
        <w:numPr>
          <w:ilvl w:val="0"/>
          <w:numId w:val="1"/>
        </w:numPr>
        <w:jc w:val="both"/>
        <w:rPr>
          <w:rFonts w:ascii="Arial" w:hAnsi="Arial" w:cs="Arial"/>
        </w:rPr>
      </w:pPr>
      <w:r w:rsidRPr="00EE5A79">
        <w:rPr>
          <w:rFonts w:ascii="Arial" w:hAnsi="Arial" w:cs="Arial"/>
        </w:rPr>
        <w:t xml:space="preserve">Mail : </w:t>
      </w:r>
      <w:hyperlink r:id="rId24" w:history="1">
        <w:r w:rsidRPr="00EE5A79">
          <w:rPr>
            <w:rStyle w:val="Lienhypertexte"/>
          </w:rPr>
          <w:t>a.sfc-marche@dr11.cnrs.fr</w:t>
        </w:r>
      </w:hyperlink>
      <w:r w:rsidRPr="00EE5A79">
        <w:rPr>
          <w:rFonts w:ascii="Arial" w:hAnsi="Arial" w:cs="Arial"/>
        </w:rPr>
        <w:t xml:space="preserve"> </w:t>
      </w:r>
      <w:bookmarkEnd w:id="1"/>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174626">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9B1CD0" w:rsidRDefault="009B23D9" w:rsidP="009B45B9">
      <w:pPr>
        <w:tabs>
          <w:tab w:val="left" w:pos="851"/>
        </w:tabs>
        <w:jc w:val="both"/>
        <w:rPr>
          <w:rFonts w:ascii="Arial" w:hAnsi="Arial" w:cs="Arial"/>
          <w:b/>
        </w:rPr>
      </w:pPr>
      <w:bookmarkStart w:id="2" w:name="_Hlk96674611"/>
      <w:r>
        <w:rPr>
          <w:rFonts w:ascii="Arial" w:hAnsi="Arial" w:cs="Arial"/>
          <w:b/>
        </w:rPr>
        <w:t>Monsieur Christophe MULLER</w:t>
      </w:r>
      <w:r w:rsidRPr="001A4BB6">
        <w:rPr>
          <w:rFonts w:ascii="Arial" w:hAnsi="Arial" w:cs="Arial"/>
          <w:b/>
        </w:rPr>
        <w:t xml:space="preserve"> -</w:t>
      </w:r>
      <w:r w:rsidRPr="008B3BC9">
        <w:rPr>
          <w:rFonts w:ascii="Arial" w:hAnsi="Arial" w:cs="Arial"/>
          <w:b/>
        </w:rPr>
        <w:t xml:space="preserve"> Délégué Régional Alpes</w:t>
      </w:r>
      <w:bookmarkEnd w:id="2"/>
    </w:p>
    <w:p w:rsidR="00A475B8" w:rsidRPr="00A475B8" w:rsidRDefault="00A475B8" w:rsidP="009B45B9">
      <w:pPr>
        <w:tabs>
          <w:tab w:val="left" w:pos="851"/>
        </w:tabs>
        <w:jc w:val="both"/>
        <w:rPr>
          <w:rFonts w:ascii="Arial" w:hAnsi="Arial" w:cs="Arial"/>
          <w:b/>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174626">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A475B8" w:rsidRDefault="00A475B8" w:rsidP="009B23D9">
      <w:pPr>
        <w:tabs>
          <w:tab w:val="left" w:pos="426"/>
          <w:tab w:val="left" w:pos="5103"/>
        </w:tabs>
        <w:jc w:val="both"/>
        <w:rPr>
          <w:rFonts w:ascii="Arial" w:hAnsi="Arial" w:cs="Arial"/>
        </w:rPr>
      </w:pPr>
    </w:p>
    <w:p w:rsidR="009B23D9" w:rsidRPr="00A21242" w:rsidRDefault="009B23D9" w:rsidP="009B23D9">
      <w:pPr>
        <w:tabs>
          <w:tab w:val="left" w:pos="426"/>
          <w:tab w:val="left" w:pos="5103"/>
        </w:tabs>
        <w:jc w:val="both"/>
        <w:rPr>
          <w:rFonts w:ascii="Arial" w:hAnsi="Arial" w:cs="Arial"/>
          <w:b/>
          <w:bCs/>
        </w:rPr>
      </w:pPr>
      <w:r>
        <w:rPr>
          <w:rFonts w:ascii="Arial" w:hAnsi="Arial" w:cs="Arial"/>
          <w:b/>
          <w:bCs/>
        </w:rPr>
        <w:t xml:space="preserve">Monsieur le </w:t>
      </w:r>
      <w:r w:rsidRPr="00CA5B15">
        <w:rPr>
          <w:rFonts w:ascii="Arial" w:hAnsi="Arial" w:cs="Arial"/>
          <w:b/>
          <w:bCs/>
        </w:rPr>
        <w:t xml:space="preserve">Délégué </w:t>
      </w:r>
      <w:r>
        <w:rPr>
          <w:rFonts w:ascii="Arial" w:hAnsi="Arial" w:cs="Arial"/>
          <w:b/>
          <w:bCs/>
        </w:rPr>
        <w:t>R</w:t>
      </w:r>
      <w:r w:rsidRPr="00CA5B15">
        <w:rPr>
          <w:rFonts w:ascii="Arial" w:hAnsi="Arial" w:cs="Arial"/>
          <w:b/>
          <w:bCs/>
        </w:rPr>
        <w:t>égional Alpes</w:t>
      </w:r>
    </w:p>
    <w:p w:rsidR="009B23D9" w:rsidRPr="00CA5B15" w:rsidRDefault="009B23D9" w:rsidP="009B23D9">
      <w:pPr>
        <w:jc w:val="both"/>
        <w:rPr>
          <w:rFonts w:ascii="Arial" w:hAnsi="Arial" w:cs="Arial"/>
          <w:b/>
          <w:bCs/>
        </w:rPr>
      </w:pPr>
      <w:r w:rsidRPr="00CA5B15">
        <w:rPr>
          <w:rFonts w:ascii="Arial" w:hAnsi="Arial" w:cs="Arial"/>
          <w:b/>
          <w:bCs/>
        </w:rPr>
        <w:t>25 rue des Martyrs</w:t>
      </w:r>
    </w:p>
    <w:p w:rsidR="009B23D9" w:rsidRPr="00CA5B15" w:rsidRDefault="009B23D9" w:rsidP="009B23D9">
      <w:pPr>
        <w:jc w:val="both"/>
        <w:rPr>
          <w:rFonts w:ascii="Arial" w:hAnsi="Arial" w:cs="Arial"/>
          <w:b/>
          <w:bCs/>
        </w:rPr>
      </w:pPr>
      <w:r w:rsidRPr="00CA5B15">
        <w:rPr>
          <w:rFonts w:ascii="Arial" w:hAnsi="Arial" w:cs="Arial"/>
          <w:b/>
          <w:bCs/>
        </w:rPr>
        <w:t>BP 166</w:t>
      </w:r>
    </w:p>
    <w:p w:rsidR="009B23D9" w:rsidRPr="00CA5B15" w:rsidRDefault="009B23D9" w:rsidP="009B23D9">
      <w:pPr>
        <w:jc w:val="both"/>
        <w:rPr>
          <w:rFonts w:ascii="Arial" w:hAnsi="Arial" w:cs="Arial"/>
          <w:b/>
          <w:bCs/>
        </w:rPr>
      </w:pPr>
      <w:r w:rsidRPr="00CA5B15">
        <w:rPr>
          <w:rFonts w:ascii="Arial" w:hAnsi="Arial" w:cs="Arial"/>
          <w:b/>
          <w:bCs/>
        </w:rPr>
        <w:t>38042 GRENOBLE Cedex 9</w:t>
      </w:r>
    </w:p>
    <w:p w:rsidR="009B23D9" w:rsidRDefault="009B23D9" w:rsidP="009B23D9">
      <w:pPr>
        <w:pStyle w:val="fcase2metab"/>
        <w:ind w:left="0" w:firstLine="0"/>
        <w:rPr>
          <w:rFonts w:ascii="Arial" w:hAnsi="Arial" w:cs="Arial"/>
          <w:b/>
        </w:rPr>
      </w:pPr>
      <w:r w:rsidRPr="003108F2">
        <w:rPr>
          <w:rFonts w:ascii="Arial" w:hAnsi="Arial" w:cs="Arial"/>
          <w:b/>
        </w:rPr>
        <w:t>Tel : 04 76 88 10 00</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174626">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9B23D9" w:rsidRPr="00CA5B15" w:rsidRDefault="009B23D9" w:rsidP="009B23D9">
      <w:pPr>
        <w:pStyle w:val="fcase2metab"/>
        <w:spacing w:after="120"/>
        <w:rPr>
          <w:rFonts w:ascii="Arial" w:hAnsi="Arial"/>
          <w:b/>
          <w:bCs/>
        </w:rPr>
      </w:pPr>
      <w:bookmarkStart w:id="3" w:name="_Hlk96674655"/>
      <w:r>
        <w:rPr>
          <w:rFonts w:ascii="Arial" w:hAnsi="Arial"/>
          <w:b/>
          <w:bCs/>
        </w:rPr>
        <w:t>L’</w:t>
      </w:r>
      <w:r w:rsidRPr="00CA5B15">
        <w:rPr>
          <w:rFonts w:ascii="Arial" w:hAnsi="Arial"/>
          <w:b/>
          <w:bCs/>
        </w:rPr>
        <w:t>Agent comptable secondaire de la Délégation Alpes</w:t>
      </w:r>
    </w:p>
    <w:p w:rsidR="009B23D9" w:rsidRPr="00CA5B15" w:rsidRDefault="009B23D9" w:rsidP="009B23D9">
      <w:pPr>
        <w:pStyle w:val="fcase2metab"/>
        <w:spacing w:after="120"/>
        <w:rPr>
          <w:rFonts w:ascii="Arial" w:hAnsi="Arial"/>
          <w:b/>
          <w:bCs/>
        </w:rPr>
      </w:pPr>
      <w:r w:rsidRPr="00CA5B15">
        <w:rPr>
          <w:rFonts w:ascii="Arial" w:hAnsi="Arial" w:cs="Arial"/>
          <w:b/>
          <w:bCs/>
        </w:rPr>
        <w:t>25 rue des Martyrs</w:t>
      </w:r>
    </w:p>
    <w:p w:rsidR="009B23D9" w:rsidRPr="00CA5B15" w:rsidRDefault="009B23D9" w:rsidP="009B23D9">
      <w:pPr>
        <w:jc w:val="both"/>
        <w:rPr>
          <w:rFonts w:ascii="Arial" w:hAnsi="Arial" w:cs="Arial"/>
          <w:b/>
          <w:bCs/>
        </w:rPr>
      </w:pPr>
      <w:r w:rsidRPr="00CA5B15">
        <w:rPr>
          <w:rFonts w:ascii="Arial" w:hAnsi="Arial" w:cs="Arial"/>
          <w:b/>
          <w:bCs/>
        </w:rPr>
        <w:t>BP 166</w:t>
      </w:r>
    </w:p>
    <w:p w:rsidR="009B23D9" w:rsidRPr="00CA5B15" w:rsidRDefault="009B23D9" w:rsidP="009B23D9">
      <w:pPr>
        <w:jc w:val="both"/>
        <w:rPr>
          <w:rFonts w:ascii="Arial" w:hAnsi="Arial" w:cs="Arial"/>
          <w:b/>
          <w:bCs/>
        </w:rPr>
      </w:pPr>
      <w:r w:rsidRPr="00CA5B15">
        <w:rPr>
          <w:rFonts w:ascii="Arial" w:hAnsi="Arial" w:cs="Arial"/>
          <w:b/>
          <w:bCs/>
        </w:rPr>
        <w:t>38042 GRENOBLE Cedex 9</w:t>
      </w:r>
    </w:p>
    <w:p w:rsidR="009B23D9" w:rsidRPr="00206571" w:rsidRDefault="009B23D9" w:rsidP="009B23D9">
      <w:pPr>
        <w:jc w:val="both"/>
        <w:rPr>
          <w:rFonts w:ascii="Arial" w:hAnsi="Arial" w:cs="Arial"/>
          <w:b/>
          <w:bCs/>
        </w:rPr>
      </w:pPr>
      <w:r w:rsidRPr="003108F2">
        <w:rPr>
          <w:rFonts w:ascii="Arial" w:hAnsi="Arial" w:cs="Arial"/>
          <w:b/>
          <w:bCs/>
        </w:rPr>
        <w:t>Tel : 04 76 88 10 63</w:t>
      </w:r>
      <w:bookmarkEnd w:id="3"/>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sidR="00174626">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A475B8" w:rsidRDefault="00A475B8" w:rsidP="009B45B9">
      <w:pPr>
        <w:tabs>
          <w:tab w:val="left" w:pos="851"/>
        </w:tabs>
        <w:rPr>
          <w:rFonts w:ascii="Arial" w:hAnsi="Arial" w:cs="Arial"/>
        </w:rPr>
      </w:pPr>
    </w:p>
    <w:p w:rsidR="00A475B8" w:rsidRDefault="00A475B8"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1C40C0" w:rsidRDefault="009B1CD0" w:rsidP="009B23D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r w:rsidR="009B23D9">
        <w:rPr>
          <w:rFonts w:ascii="Arial" w:hAnsi="Arial" w:cs="Arial"/>
          <w:i/>
          <w:sz w:val="18"/>
          <w:szCs w:val="18"/>
        </w:rPr>
        <w:t>)</w:t>
      </w:r>
    </w:p>
    <w:p w:rsidR="009B1CD0" w:rsidRDefault="009B1CD0" w:rsidP="009B45B9">
      <w:pPr>
        <w:tabs>
          <w:tab w:val="left" w:pos="851"/>
        </w:tabs>
        <w:rPr>
          <w:rFonts w:ascii="Arial" w:hAnsi="Arial" w:cs="Arial"/>
        </w:rPr>
      </w:pPr>
    </w:p>
    <w:p w:rsidR="00A475B8" w:rsidRDefault="009B1CD0" w:rsidP="00A475B8">
      <w:pPr>
        <w:tabs>
          <w:tab w:val="left" w:pos="851"/>
          <w:tab w:val="left" w:pos="5245"/>
          <w:tab w:val="left" w:pos="7371"/>
          <w:tab w:val="left" w:pos="7655"/>
        </w:tabs>
        <w:rPr>
          <w:rFonts w:ascii="Arial" w:hAnsi="Arial" w:cs="Arial"/>
        </w:rPr>
      </w:pPr>
      <w:r>
        <w:rPr>
          <w:rFonts w:ascii="Arial" w:hAnsi="Arial" w:cs="Arial"/>
        </w:rPr>
        <w:tab/>
      </w:r>
    </w:p>
    <w:p w:rsidR="00A475B8" w:rsidRDefault="00A475B8" w:rsidP="00A475B8">
      <w:pPr>
        <w:tabs>
          <w:tab w:val="left" w:pos="851"/>
          <w:tab w:val="left" w:pos="5245"/>
          <w:tab w:val="left" w:pos="7371"/>
          <w:tab w:val="left" w:pos="7655"/>
        </w:tabs>
        <w:rPr>
          <w:rFonts w:ascii="Arial" w:hAnsi="Arial" w:cs="Arial"/>
        </w:rPr>
      </w:pPr>
    </w:p>
    <w:p w:rsidR="009B1CD0" w:rsidRDefault="00A475B8" w:rsidP="00A475B8">
      <w:pPr>
        <w:tabs>
          <w:tab w:val="left" w:pos="851"/>
          <w:tab w:val="left" w:pos="5245"/>
          <w:tab w:val="left" w:pos="7371"/>
          <w:tab w:val="left" w:pos="7655"/>
        </w:tabs>
      </w:pPr>
      <w:r>
        <w:rPr>
          <w:rFonts w:ascii="Arial" w:hAnsi="Arial" w:cs="Arial"/>
        </w:rPr>
        <w:tab/>
      </w:r>
      <w:r w:rsidR="009B1CD0">
        <w:rPr>
          <w:rFonts w:ascii="Arial" w:hAnsi="Arial" w:cs="Arial"/>
        </w:rPr>
        <w:t>A : …………………</w:t>
      </w:r>
      <w:proofErr w:type="gramStart"/>
      <w:r w:rsidR="009B1CD0">
        <w:rPr>
          <w:rFonts w:ascii="Arial" w:hAnsi="Arial" w:cs="Arial"/>
        </w:rPr>
        <w:t>… ,</w:t>
      </w:r>
      <w:proofErr w:type="gramEnd"/>
      <w:r w:rsidR="009B1CD0">
        <w:rPr>
          <w:rFonts w:ascii="Arial" w:hAnsi="Arial" w:cs="Arial"/>
        </w:rPr>
        <w:t xml:space="preserve"> le …………………</w:t>
      </w:r>
    </w:p>
    <w:p w:rsidR="009B1CD0" w:rsidRDefault="009B1CD0" w:rsidP="009B45B9">
      <w:pPr>
        <w:tabs>
          <w:tab w:val="left" w:pos="851"/>
        </w:tabs>
      </w:pPr>
    </w:p>
    <w:p w:rsidR="00A475B8" w:rsidRDefault="00A475B8"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r w:rsidR="00174626">
        <w:rPr>
          <w:rFonts w:ascii="Arial" w:hAnsi="Arial" w:cs="Arial"/>
          <w:i/>
          <w:sz w:val="18"/>
          <w:szCs w:val="18"/>
        </w:rPr>
        <w:t>R</w:t>
      </w:r>
      <w:r>
        <w:rPr>
          <w:rFonts w:ascii="Arial" w:hAnsi="Arial" w:cs="Arial"/>
          <w:i/>
          <w:sz w:val="18"/>
          <w:szCs w:val="18"/>
        </w:rPr>
        <w:t xml:space="preserve">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A475B8" w:rsidRDefault="00A475B8" w:rsidP="009B45B9">
      <w:pPr>
        <w:tabs>
          <w:tab w:val="left" w:pos="851"/>
          <w:tab w:val="left" w:pos="3402"/>
        </w:tabs>
        <w:spacing w:before="120" w:after="120"/>
        <w:jc w:val="both"/>
        <w:rPr>
          <w:rFonts w:ascii="Arial" w:hAnsi="Arial" w:cs="Arial"/>
          <w:sz w:val="16"/>
          <w:szCs w:val="16"/>
        </w:rPr>
      </w:pPr>
    </w:p>
    <w:p w:rsidR="00A475B8" w:rsidRDefault="00A475B8" w:rsidP="009B45B9">
      <w:pPr>
        <w:tabs>
          <w:tab w:val="left" w:pos="851"/>
          <w:tab w:val="left" w:pos="3402"/>
        </w:tabs>
        <w:spacing w:before="120" w:after="120"/>
        <w:jc w:val="both"/>
        <w:rPr>
          <w:rFonts w:ascii="Arial" w:hAnsi="Arial" w:cs="Arial"/>
          <w:sz w:val="16"/>
          <w:szCs w:val="16"/>
        </w:rPr>
      </w:pPr>
    </w:p>
    <w:p w:rsidR="00A475B8" w:rsidRDefault="00A475B8" w:rsidP="009B45B9">
      <w:pPr>
        <w:tabs>
          <w:tab w:val="left" w:pos="851"/>
          <w:tab w:val="left" w:pos="3402"/>
        </w:tabs>
        <w:spacing w:before="120" w:after="120"/>
        <w:jc w:val="both"/>
        <w:rPr>
          <w:rFonts w:ascii="Arial" w:hAnsi="Arial" w:cs="Arial"/>
          <w:sz w:val="16"/>
          <w:szCs w:val="16"/>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2A86" w:rsidRDefault="00662A86">
      <w:r>
        <w:separator/>
      </w:r>
    </w:p>
  </w:endnote>
  <w:endnote w:type="continuationSeparator" w:id="0">
    <w:p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altName w:val="Verdan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2715F5" w:rsidRPr="002715F5" w:rsidRDefault="002715F5" w:rsidP="002715F5">
          <w:pPr>
            <w:jc w:val="center"/>
            <w:rPr>
              <w:rFonts w:ascii="Arial" w:hAnsi="Arial" w:cs="Arial"/>
              <w:b/>
              <w:i/>
            </w:rPr>
          </w:pPr>
          <w:r>
            <w:rPr>
              <w:rFonts w:ascii="Arial" w:hAnsi="Arial" w:cs="Arial"/>
              <w:b/>
              <w:i/>
            </w:rPr>
            <w:t>AOO.11.2025 LOT 1</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2A86" w:rsidRDefault="00662A86">
      <w:r>
        <w:separator/>
      </w:r>
    </w:p>
  </w:footnote>
  <w:footnote w:type="continuationSeparator" w:id="0">
    <w:p w:rsidR="00662A86" w:rsidRDefault="00662A86">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62E6D66"/>
    <w:multiLevelType w:val="hybridMultilevel"/>
    <w:tmpl w:val="07CA3202"/>
    <w:lvl w:ilvl="0" w:tplc="EEE8C5FC">
      <w:start w:val="4"/>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29A7"/>
    <w:rsid w:val="00067F94"/>
    <w:rsid w:val="000A2E05"/>
    <w:rsid w:val="000B7D39"/>
    <w:rsid w:val="000E0020"/>
    <w:rsid w:val="00156924"/>
    <w:rsid w:val="00166B56"/>
    <w:rsid w:val="00174505"/>
    <w:rsid w:val="00174626"/>
    <w:rsid w:val="001A07BC"/>
    <w:rsid w:val="001C40C0"/>
    <w:rsid w:val="001C733C"/>
    <w:rsid w:val="0021527A"/>
    <w:rsid w:val="0021797C"/>
    <w:rsid w:val="00225A1A"/>
    <w:rsid w:val="002715F5"/>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C2D13"/>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6071B"/>
    <w:rsid w:val="00876A73"/>
    <w:rsid w:val="008B2A38"/>
    <w:rsid w:val="00930A5C"/>
    <w:rsid w:val="00934503"/>
    <w:rsid w:val="00972598"/>
    <w:rsid w:val="00983FF3"/>
    <w:rsid w:val="009B1CD0"/>
    <w:rsid w:val="009B23D9"/>
    <w:rsid w:val="009B45B9"/>
    <w:rsid w:val="009C4738"/>
    <w:rsid w:val="009D661E"/>
    <w:rsid w:val="00A34D04"/>
    <w:rsid w:val="00A475B8"/>
    <w:rsid w:val="00AE7831"/>
    <w:rsid w:val="00B02608"/>
    <w:rsid w:val="00B0289C"/>
    <w:rsid w:val="00B054DA"/>
    <w:rsid w:val="00B500DD"/>
    <w:rsid w:val="00B87564"/>
    <w:rsid w:val="00BA43E2"/>
    <w:rsid w:val="00BA44E5"/>
    <w:rsid w:val="00BC2FEF"/>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82FF0"/>
    <w:rsid w:val="00D90A00"/>
    <w:rsid w:val="00E20DB0"/>
    <w:rsid w:val="00E47798"/>
    <w:rsid w:val="00E5096F"/>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0695D24C"/>
  <w15:chartTrackingRefBased/>
  <w15:docId w15:val="{EB1EE08F-3511-4CA5-B15E-F4C92F393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096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A43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a.sfc-marche@dr11.cnr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D5A2B-B070-4287-B368-1F17C9B23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28</TotalTime>
  <Pages>7</Pages>
  <Words>2196</Words>
  <Characters>12078</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14246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LEROY Nils</cp:lastModifiedBy>
  <cp:revision>10</cp:revision>
  <cp:lastPrinted>2016-11-04T12:53:00Z</cp:lastPrinted>
  <dcterms:created xsi:type="dcterms:W3CDTF">2025-07-03T08:24:00Z</dcterms:created>
  <dcterms:modified xsi:type="dcterms:W3CDTF">2025-10-06T09:49:00Z</dcterms:modified>
</cp:coreProperties>
</file>